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FicheTitre"/>
        <w:rPr>
          <w:rFonts w:cs="Arial Narrow"/>
          <w:b w:val="0"/>
          <w:bCs/>
          <w:spacing w:val="50"/>
          <w:szCs w:val="17"/>
        </w:rPr>
      </w:pPr>
      <w:bookmarkStart w:id="0" w:name="_GoBack"/>
      <w:bookmarkEnd w:id="0"/>
      <w:r>
        <mc:AlternateContent>
          <mc:Choice Requires="wps">
            <w:drawing>
              <wp:anchor distT="0" distB="0" distL="114300" distR="114300" simplePos="0" relativeHeight="251658240" behindDoc="0" locked="0" layoutInCell="1" allowOverlap="1">
                <wp:simplePos x="0" y="0"/>
                <wp:positionH relativeFrom="column">
                  <wp:posOffset>4281805</wp:posOffset>
                </wp:positionH>
                <wp:positionV relativeFrom="paragraph">
                  <wp:posOffset>-572770</wp:posOffset>
                </wp:positionV>
                <wp:extent cx="1819275" cy="476250"/>
                <wp:effectExtent l="0" t="0" r="9525"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476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37.15pt;margin-top:-45.1pt;width:143.25pt;height: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" stroked="f">
                <v:textbox>
                  <w:txbxContent>
                    <w:p>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pPr>
        <w:pStyle w:val="FicheTitre"/>
        <w:rPr>
          <w:rFonts w:cs="Arial Narrow"/>
          <w:b w:val="0"/>
          <w:bCs/>
          <w:spacing w:val="50"/>
          <w:szCs w:val="17"/>
        </w:rPr>
        <w:sectPr>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-252730</wp:posOffset>
            </wp:positionH>
            <wp:positionV relativeFrom="margin">
              <wp:posOffset>-795020</wp:posOffset>
            </wp:positionV>
            <wp:extent cx="2371725" cy="1453515"/>
            <wp:effectExtent l="0" t="0" r="9525"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71725" cy="145351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tc>
          <w:tcPr>
            <w:tcW w:w="9039" w:type="dxa"/>
            <w:shd w:val="clear" w:color="auto" w:fill="465F9D"/>
          </w:tcPr>
          <w:p>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pPr>
        <w:jc w:val="both"/>
        <w:rPr>
          <w:rFonts w:ascii="Arial" w:hAnsi="Arial" w:cs="Arial"/>
        </w:rPr>
      </w:pPr>
    </w:p>
    <w:p>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pPr>
        <w:rPr>
          <w:rFonts w:ascii="Marianne" w:hAnsi="Marianne"/>
        </w:rPr>
      </w:pPr>
    </w:p>
    <w:p>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pPr>
        <w:rPr>
          <w:rFonts w:ascii="Marianne" w:hAnsi="Marianne"/>
        </w:rPr>
      </w:pPr>
    </w:p>
    <w:p>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pPr>
        <w:jc w:val="both"/>
        <w:rPr>
          <w:rFonts w:ascii="Marianne" w:hAnsi="Marianne" w:cs="Arial"/>
          <w:i/>
          <w:iCs/>
        </w:rPr>
      </w:pPr>
    </w:p>
    <w:p>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Marianne" w:hAnsi="Marianne" w:cs="Arial"/>
            <w:b w:val="0"/>
            <w:i/>
            <w:sz w:val="18"/>
            <w:szCs w:val="18"/>
          </w:rPr>
          <w:t>.</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w:t>
        </w:r>
        <w:r>
          <w:rPr>
            <w:rStyle w:val="Lienhypertexte"/>
            <w:rFonts w:ascii="Marianne" w:hAnsi="Marianne" w:cs="Arial"/>
            <w:b w:val="0"/>
            <w:i/>
            <w:sz w:val="18"/>
            <w:szCs w:val="18"/>
          </w:rPr>
          <w:t>1</w:t>
        </w:r>
        <w:r>
          <w:rPr>
            <w:rStyle w:val="Lienhypertexte"/>
            <w:rFonts w:ascii="Marianne" w:hAnsi="Marianne" w:cs="Arial"/>
            <w:b w:val="0"/>
            <w:i/>
            <w:sz w:val="18"/>
            <w:szCs w:val="18"/>
          </w:rPr>
          <w:t xml:space="preserve">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w:t>
        </w:r>
        <w:r>
          <w:rPr>
            <w:rStyle w:val="Lienhypertexte"/>
            <w:rFonts w:ascii="Marianne" w:hAnsi="Marianne" w:cs="Arial"/>
            <w:b w:val="0"/>
            <w:i/>
            <w:sz w:val="18"/>
            <w:szCs w:val="18"/>
          </w:rPr>
          <w:t>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w:t>
        </w:r>
        <w:r>
          <w:rPr>
            <w:rStyle w:val="Lienhypertexte"/>
            <w:rFonts w:ascii="Marianne" w:hAnsi="Marianne" w:cs="Arial"/>
            <w:b w:val="0"/>
            <w:i/>
            <w:sz w:val="18"/>
            <w:szCs w:val="18"/>
          </w:rPr>
          <w:t>2</w:t>
        </w:r>
        <w:r>
          <w:rPr>
            <w:rStyle w:val="Lienhypertexte"/>
            <w:rFonts w:ascii="Marianne" w:hAnsi="Marianne" w:cs="Arial"/>
            <w:b w:val="0"/>
            <w:i/>
            <w:sz w:val="18"/>
            <w:szCs w:val="18"/>
          </w:rPr>
          <w:t>-7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w:t>
        </w:r>
        <w:r>
          <w:rPr>
            <w:rStyle w:val="Lienhypertexte"/>
            <w:rFonts w:ascii="Marianne" w:hAnsi="Marianne" w:cs="Arial"/>
            <w:b w:val="0"/>
            <w:i/>
            <w:sz w:val="18"/>
            <w:szCs w:val="18"/>
          </w:rPr>
          <w:t>2</w:t>
        </w:r>
        <w:r>
          <w:rPr>
            <w:rStyle w:val="Lienhypertexte"/>
            <w:rFonts w:ascii="Marianne" w:hAnsi="Marianne" w:cs="Arial"/>
            <w:b w:val="0"/>
            <w:i/>
            <w:sz w:val="18"/>
            <w:szCs w:val="18"/>
          </w:rPr>
          <w:t>-8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w:t>
        </w:r>
        <w:r>
          <w:rPr>
            <w:rStyle w:val="Lienhypertexte"/>
            <w:rFonts w:ascii="Marianne" w:hAnsi="Marianne" w:cs="Arial"/>
            <w:b w:val="0"/>
            <w:i/>
            <w:sz w:val="18"/>
            <w:szCs w:val="18"/>
          </w:rPr>
          <w:t>6</w:t>
        </w:r>
        <w:r>
          <w:rPr>
            <w:rStyle w:val="Lienhypertexte"/>
            <w:rFonts w:ascii="Marianne" w:hAnsi="Marianne" w:cs="Arial"/>
            <w:b w:val="0"/>
            <w:i/>
            <w:sz w:val="18"/>
            <w:szCs w:val="18"/>
          </w:rPr>
          <w:t>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pPr>
        <w:jc w:val="both"/>
        <w:rPr>
          <w:rFonts w:ascii="Marianne" w:hAnsi="Marianne" w:cs="Arial"/>
          <w:i/>
          <w:sz w:val="18"/>
          <w:szCs w:val="18"/>
        </w:rPr>
      </w:pPr>
    </w:p>
    <w:p>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tc>
          <w:tcPr>
            <w:tcW w:w="9710" w:type="dxa"/>
            <w:shd w:val="clear" w:color="auto" w:fill="465F9D"/>
          </w:tcPr>
          <w:p>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lastRenderedPageBreak/>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pPr>
        <w:rPr>
          <w:rFonts w:ascii="Marianne" w:hAnsi="Marianne" w:cs="Arial"/>
          <w:b/>
          <w:bCs/>
        </w:rPr>
      </w:pPr>
    </w:p>
    <w:p>
      <w:pPr>
        <w:rPr>
          <w:rFonts w:ascii="Marianne" w:hAnsi="Marianne" w:cs="Arial"/>
          <w:b/>
          <w:bCs/>
        </w:rPr>
      </w:pPr>
    </w:p>
    <w:p>
      <w:pPr>
        <w:rPr>
          <w:rFonts w:ascii="Marianne" w:hAnsi="Marianne" w:cs="Arial"/>
          <w:b/>
          <w:bCs/>
        </w:rPr>
      </w:pPr>
    </w:p>
    <w:p>
      <w:pPr>
        <w:rPr>
          <w:rFonts w:ascii="Marianne" w:hAnsi="Marianne" w:cs="Arial"/>
          <w:b/>
          <w:bCs/>
        </w:rPr>
      </w:pPr>
    </w:p>
    <w:p>
      <w:pPr>
        <w:rPr>
          <w:rFonts w:ascii="Marianne" w:hAnsi="Marianne" w:cs="Arial"/>
          <w:b/>
          <w:bCs/>
        </w:rPr>
      </w:pPr>
    </w:p>
    <w:p>
      <w:pPr>
        <w:rPr>
          <w:rFonts w:ascii="Marianne" w:hAnsi="Marianne" w:cs="Arial"/>
          <w:b/>
          <w:bCs/>
        </w:rPr>
      </w:pPr>
    </w:p>
    <w:p>
      <w:pPr>
        <w:rPr>
          <w:rFonts w:ascii="Marianne" w:hAnsi="Marianne" w:cs="Arial"/>
          <w:b/>
          <w:bCs/>
        </w:rPr>
      </w:pPr>
    </w:p>
    <w:p>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tc>
          <w:tcPr>
            <w:tcW w:w="9852" w:type="dxa"/>
            <w:shd w:val="clear" w:color="auto" w:fill="465F9D"/>
          </w:tcPr>
          <w:p>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pPr>
        <w:pStyle w:val="fcase1ertab"/>
        <w:tabs>
          <w:tab w:val="clear" w:pos="426"/>
          <w:tab w:val="left" w:pos="0"/>
        </w:tabs>
        <w:spacing w:before="120"/>
        <w:ind w:left="0" w:firstLine="0"/>
        <w:rPr>
          <w:rFonts w:ascii="Marianne" w:hAnsi="Marianne" w:cs="Arial"/>
          <w:i/>
          <w:sz w:val="16"/>
          <w:szCs w:val="16"/>
        </w:rPr>
      </w:pPr>
    </w:p>
    <w:p>
      <w:pPr>
        <w:pStyle w:val="fcase1ertab"/>
        <w:tabs>
          <w:tab w:val="clear" w:pos="426"/>
          <w:tab w:val="left" w:pos="0"/>
        </w:tabs>
        <w:spacing w:before="120"/>
        <w:ind w:left="0" w:firstLine="0"/>
        <w:rPr>
          <w:rFonts w:ascii="Marianne" w:hAnsi="Marianne" w:cs="Arial"/>
          <w:i/>
          <w:sz w:val="16"/>
          <w:szCs w:val="16"/>
        </w:rPr>
      </w:pPr>
    </w:p>
    <w:p>
      <w:pPr>
        <w:pStyle w:val="fcase1ertab"/>
        <w:tabs>
          <w:tab w:val="clear" w:pos="426"/>
          <w:tab w:val="left" w:pos="0"/>
        </w:tabs>
        <w:spacing w:before="120"/>
        <w:ind w:left="0" w:firstLine="0"/>
        <w:rPr>
          <w:rFonts w:ascii="Marianne" w:hAnsi="Marianne" w:cs="Arial"/>
          <w:i/>
          <w:sz w:val="16"/>
          <w:szCs w:val="16"/>
        </w:rPr>
      </w:pPr>
    </w:p>
    <w:p>
      <w:pPr>
        <w:pStyle w:val="fcase1ertab"/>
        <w:tabs>
          <w:tab w:val="clear" w:pos="426"/>
          <w:tab w:val="left" w:pos="0"/>
        </w:tabs>
        <w:spacing w:before="120"/>
        <w:ind w:left="0" w:firstLine="0"/>
        <w:rPr>
          <w:rFonts w:ascii="Marianne" w:hAnsi="Marianne" w:cs="Arial"/>
          <w:i/>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tc>
          <w:tcPr>
            <w:tcW w:w="9852" w:type="dxa"/>
            <w:shd w:val="clear" w:color="auto" w:fill="465F9D"/>
          </w:tcPr>
          <w:p>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pPr>
        <w:pStyle w:val="Titre9"/>
        <w:tabs>
          <w:tab w:val="num" w:pos="0"/>
        </w:tabs>
        <w:ind w:left="0"/>
        <w:jc w:val="both"/>
        <w:rPr>
          <w:rFonts w:ascii="Marianne" w:hAnsi="Marianne"/>
          <w:i w:val="0"/>
          <w:iCs w:val="0"/>
          <w:sz w:val="20"/>
          <w:szCs w:val="20"/>
        </w:rPr>
      </w:pPr>
    </w:p>
    <w:p>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pPr>
        <w:jc w:val="both"/>
        <w:rPr>
          <w:rFonts w:ascii="Marianne" w:hAnsi="Marianne" w:cs="Arial"/>
          <w:b/>
          <w:bCs/>
        </w:rPr>
      </w:pPr>
    </w:p>
    <w:p>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pPr>
        <w:rPr>
          <w:rFonts w:ascii="Marianne" w:hAnsi="Marianne"/>
        </w:rPr>
      </w:pPr>
    </w:p>
    <w:p>
      <w:pPr>
        <w:rPr>
          <w:rFonts w:ascii="Marianne" w:hAnsi="Marianne"/>
        </w:rPr>
      </w:pPr>
    </w:p>
    <w:p>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pPr>
        <w:rPr>
          <w:rFonts w:ascii="Marianne" w:hAnsi="Marianne"/>
        </w:rPr>
      </w:pPr>
    </w:p>
    <w:p>
      <w:pPr>
        <w:rPr>
          <w:rFonts w:ascii="Marianne" w:hAnsi="Marianne"/>
        </w:rPr>
      </w:pPr>
    </w:p>
    <w:p>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pPr>
        <w:rPr>
          <w:rFonts w:ascii="Marianne" w:hAnsi="Marianne"/>
        </w:rPr>
      </w:pPr>
    </w:p>
    <w:p>
      <w:pPr>
        <w:rPr>
          <w:rFonts w:ascii="Marianne" w:hAnsi="Marianne"/>
        </w:rPr>
      </w:pPr>
    </w:p>
    <w:p>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pPr>
        <w:rPr>
          <w:rFonts w:ascii="Marianne" w:hAnsi="Marianne"/>
        </w:rPr>
      </w:pPr>
    </w:p>
    <w:p>
      <w:pPr>
        <w:rPr>
          <w:rFonts w:ascii="Marianne" w:hAnsi="Marianne"/>
        </w:rPr>
      </w:pPr>
    </w:p>
    <w:p>
      <w:pPr>
        <w:pStyle w:val="Titre9"/>
        <w:numPr>
          <w:ilvl w:val="0"/>
          <w:numId w:val="12"/>
        </w:numPr>
        <w:jc w:val="both"/>
        <w:rPr>
          <w:rFonts w:ascii="Marianne" w:hAnsi="Marianne"/>
          <w:b/>
          <w:bCs/>
        </w:rPr>
      </w:pPr>
      <w:r>
        <w:rPr>
          <w:rFonts w:ascii="Marianne" w:hAnsi="Marianne"/>
          <w:sz w:val="20"/>
          <w:szCs w:val="20"/>
        </w:rPr>
        <w:lastRenderedPageBreak/>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pPr>
        <w:rPr>
          <w:rFonts w:ascii="Marianne" w:hAnsi="Marianne"/>
        </w:rPr>
      </w:pPr>
    </w:p>
    <w:p>
      <w:pPr>
        <w:rPr>
          <w:rFonts w:ascii="Marianne" w:hAnsi="Marianne"/>
        </w:rPr>
      </w:pPr>
    </w:p>
    <w:p>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pPr>
        <w:jc w:val="both"/>
        <w:rPr>
          <w:rFonts w:ascii="Marianne" w:hAnsi="Marianne" w:cs="Arial"/>
          <w:b/>
          <w:bCs/>
        </w:rPr>
      </w:pPr>
    </w:p>
    <w:p>
      <w:pPr>
        <w:jc w:val="both"/>
        <w:rPr>
          <w:rFonts w:ascii="Marianne" w:hAnsi="Marianne" w:cs="Arial"/>
          <w:b/>
          <w:bCs/>
        </w:rPr>
      </w:pPr>
    </w:p>
    <w:p>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w:t>
        </w:r>
        <w:r>
          <w:rPr>
            <w:rStyle w:val="Lienhypertexte"/>
            <w:rFonts w:ascii="Marianne" w:hAnsi="Marianne" w:cs="Arial"/>
          </w:rPr>
          <w:t>n</w:t>
        </w:r>
        <w:r>
          <w:rPr>
            <w:rStyle w:val="Lienhypertexte"/>
            <w:rFonts w:ascii="Marianne" w:hAnsi="Marianne" w:cs="Arial"/>
          </w:rPr>
          <w:t xml:space="preserve"> de</w:t>
        </w:r>
        <w:r>
          <w:rPr>
            <w:rStyle w:val="Lienhypertexte"/>
            <w:rFonts w:ascii="Marianne" w:hAnsi="Marianne" w:cs="Arial"/>
          </w:rPr>
          <w:t xml:space="preserve"> </w:t>
        </w:r>
        <w:r>
          <w:rPr>
            <w:rStyle w:val="Lienhypertexte"/>
            <w:rFonts w:ascii="Marianne" w:hAnsi="Marianne" w:cs="Arial"/>
          </w:rPr>
          <w:t>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w:t>
        </w:r>
        <w:r>
          <w:rPr>
            <w:rStyle w:val="Lienhypertexte"/>
            <w:rFonts w:ascii="Marianne" w:hAnsi="Marianne" w:cs="Arial"/>
            <w:color w:val="0070C0"/>
          </w:rPr>
          <w:t>1</w:t>
        </w:r>
        <w:r>
          <w:rPr>
            <w:rStyle w:val="Lienhypertexte"/>
            <w:rFonts w:ascii="Marianne" w:hAnsi="Marianne" w:cs="Arial"/>
            <w:color w:val="0070C0"/>
          </w:rPr>
          <w:t>5</w:t>
        </w:r>
        <w:r>
          <w:rPr>
            <w:rStyle w:val="Lienhypertexte"/>
            <w:rFonts w:ascii="Marianne" w:hAnsi="Marianne" w:cs="Arial"/>
            <w:color w:val="0070C0"/>
          </w:rPr>
          <w:t>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pPr>
        <w:jc w:val="both"/>
        <w:rPr>
          <w:rFonts w:ascii="Marianne" w:hAnsi="Marianne" w:cs="Arial"/>
        </w:rPr>
      </w:pPr>
    </w:p>
    <w:p>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Oui</w:t>
      </w:r>
    </w:p>
    <w:p>
      <w:pPr>
        <w:ind w:left="567"/>
        <w:jc w:val="both"/>
        <w:rPr>
          <w:rFonts w:ascii="Marianne" w:hAnsi="Marianne" w:cs="Arial"/>
        </w:rPr>
      </w:pPr>
    </w:p>
    <w:p>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Non</w:t>
      </w:r>
    </w:p>
    <w:p>
      <w:pPr>
        <w:ind w:left="567"/>
        <w:jc w:val="both"/>
        <w:rPr>
          <w:rFonts w:ascii="Marianne" w:hAnsi="Marianne" w:cs="Arial"/>
          <w:bCs/>
          <w:sz w:val="22"/>
        </w:rPr>
      </w:pPr>
    </w:p>
    <w:p>
      <w:pPr>
        <w:jc w:val="both"/>
        <w:rPr>
          <w:rFonts w:ascii="Marianne" w:hAnsi="Marianne" w:cs="Arial"/>
          <w:i/>
          <w:iCs/>
          <w:sz w:val="18"/>
          <w:szCs w:val="18"/>
        </w:rPr>
      </w:pPr>
      <w:r>
        <w:rPr>
          <w:rFonts w:ascii="Marianne" w:hAnsi="Marianne" w:cs="Arial"/>
          <w:b/>
          <w:bCs/>
          <w:sz w:val="22"/>
          <w:szCs w:val="22"/>
        </w:rPr>
        <w:t>C2 - Cas particuliers en cas de marché public réservé</w:t>
      </w:r>
    </w:p>
    <w:p>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w:t>
        </w:r>
        <w:r>
          <w:rPr>
            <w:rStyle w:val="Lienhypertexte"/>
            <w:rFonts w:ascii="Marianne" w:hAnsi="Marianne" w:cs="Arial"/>
            <w:i/>
            <w:iCs/>
            <w:szCs w:val="18"/>
          </w:rPr>
          <w:t>1</w:t>
        </w:r>
        <w:r>
          <w:rPr>
            <w:rStyle w:val="Lienhypertexte"/>
            <w:rFonts w:ascii="Marianne" w:hAnsi="Marianne" w:cs="Arial"/>
            <w:i/>
            <w:iCs/>
            <w:szCs w:val="18"/>
          </w:rPr>
          <w:t>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pPr>
        <w:spacing w:before="120"/>
        <w:jc w:val="both"/>
        <w:rPr>
          <w:rFonts w:ascii="Marianne" w:hAnsi="Marianne" w:cs="Arial"/>
          <w:i/>
          <w:iCs/>
          <w:szCs w:val="18"/>
        </w:rPr>
      </w:pPr>
      <w:r>
        <w:rPr>
          <w:rFonts w:ascii="Marianne" w:hAnsi="Marianne" w:cs="Arial"/>
          <w:i/>
          <w:iCs/>
          <w:szCs w:val="18"/>
        </w:rPr>
        <w:lastRenderedPageBreak/>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w:t>
        </w:r>
        <w:r>
          <w:rPr>
            <w:rStyle w:val="Lienhypertexte"/>
            <w:rFonts w:ascii="Marianne" w:hAnsi="Marianne" w:cs="Arial"/>
            <w:i/>
            <w:iCs/>
            <w:szCs w:val="18"/>
          </w:rPr>
          <w:t>c</w:t>
        </w:r>
        <w:r>
          <w:rPr>
            <w:rStyle w:val="Lienhypertexte"/>
            <w:rFonts w:ascii="Marianne" w:hAnsi="Marianne" w:cs="Arial"/>
            <w:i/>
            <w:iCs/>
            <w:szCs w:val="18"/>
          </w:rPr>
          <w:t>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w:t>
        </w:r>
        <w:r>
          <w:rPr>
            <w:rStyle w:val="Lienhypertexte"/>
            <w:rFonts w:ascii="Marianne" w:hAnsi="Marianne" w:cs="Arial"/>
            <w:i/>
            <w:iCs/>
            <w:szCs w:val="18"/>
          </w:rPr>
          <w:t>-</w:t>
        </w:r>
        <w:r>
          <w:rPr>
            <w:rStyle w:val="Lienhypertexte"/>
            <w:rFonts w:ascii="Marianne" w:hAnsi="Marianne" w:cs="Arial"/>
            <w:i/>
            <w:iCs/>
            <w:szCs w:val="18"/>
          </w:rPr>
          <w:t>1</w:t>
        </w:r>
      </w:hyperlink>
      <w:r>
        <w:rPr>
          <w:rFonts w:ascii="Marianne" w:hAnsi="Marianne" w:cs="Arial"/>
          <w:i/>
          <w:iCs/>
          <w:szCs w:val="18"/>
        </w:rPr>
        <w:t xml:space="preserve"> du code de la commande publique.</w:t>
      </w:r>
    </w:p>
    <w:p>
      <w:pPr>
        <w:spacing w:before="120"/>
        <w:jc w:val="both"/>
        <w:rPr>
          <w:rFonts w:ascii="Marianne" w:hAnsi="Marianne" w:cs="Arial"/>
          <w:i/>
          <w:iCs/>
          <w:szCs w:val="18"/>
        </w:rPr>
      </w:pPr>
    </w:p>
    <w:p>
      <w:pPr>
        <w:spacing w:before="120"/>
        <w:jc w:val="both"/>
        <w:rPr>
          <w:rFonts w:ascii="Marianne" w:hAnsi="Marianne" w:cs="Arial"/>
          <w:i/>
          <w:iCs/>
          <w:szCs w:val="18"/>
        </w:rPr>
      </w:pPr>
    </w:p>
    <w:p>
      <w:pPr>
        <w:spacing w:before="120"/>
        <w:jc w:val="both"/>
        <w:rPr>
          <w:rFonts w:ascii="Marianne" w:hAnsi="Marianne" w:cs="Arial"/>
          <w:sz w:val="22"/>
        </w:rPr>
      </w:pPr>
    </w:p>
    <w:p>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Change w:id="1">
          <w:tblGrid>
            <w:gridCol w:w="1986"/>
            <w:gridCol w:w="2551"/>
            <w:gridCol w:w="5245"/>
          </w:tblGrid>
        </w:tblGridChange>
      </w:tblGrid>
      <w:tr>
        <w:trPr>
          <w:trHeight w:val="540"/>
          <w:jc w:val="center"/>
        </w:trPr>
        <w:tc>
          <w:tcPr>
            <w:tcW w:w="1986" w:type="dxa"/>
            <w:shd w:val="clear" w:color="auto" w:fill="CCFFFF"/>
            <w:vAlign w:val="center"/>
          </w:tcPr>
          <w:p>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trPr>
          <w:trHeight w:val="2218"/>
          <w:jc w:val="center"/>
        </w:trPr>
        <w:tc>
          <w:tcPr>
            <w:tcW w:w="1986" w:type="dxa"/>
            <w:vMerge w:val="restart"/>
            <w:shd w:val="clear" w:color="auto" w:fill="auto"/>
            <w:vAlign w:val="center"/>
          </w:tcPr>
          <w:p>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2" w:name="CaseACocher3"/>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pPr>
              <w:spacing w:beforeLines="40" w:before="96" w:afterLines="40" w:after="96"/>
              <w:ind w:left="170" w:right="170"/>
              <w:jc w:val="both"/>
              <w:rPr>
                <w:rFonts w:ascii="Marianne" w:hAnsi="Marianne" w:cs="Arial"/>
                <w:sz w:val="12"/>
                <w:szCs w:val="16"/>
              </w:rPr>
            </w:pPr>
          </w:p>
          <w:p>
            <w:pPr>
              <w:spacing w:beforeLines="40" w:before="96" w:afterLines="40" w:after="96"/>
              <w:ind w:left="170" w:right="170"/>
              <w:jc w:val="both"/>
              <w:rPr>
                <w:rFonts w:ascii="Marianne" w:hAnsi="Marianne" w:cs="Arial"/>
                <w:sz w:val="12"/>
                <w:szCs w:val="16"/>
              </w:rPr>
            </w:pPr>
          </w:p>
          <w:p>
            <w:pPr>
              <w:spacing w:beforeLines="40" w:before="96" w:afterLines="40" w:after="96"/>
              <w:ind w:left="170" w:right="170"/>
              <w:jc w:val="both"/>
              <w:rPr>
                <w:rFonts w:ascii="Marianne" w:hAnsi="Marianne" w:cs="Arial"/>
                <w:sz w:val="12"/>
                <w:szCs w:val="16"/>
              </w:rPr>
            </w:pPr>
          </w:p>
          <w:p>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pPr>
              <w:spacing w:beforeLines="40" w:before="96" w:afterLines="40" w:after="96"/>
              <w:ind w:right="170"/>
              <w:rPr>
                <w:rFonts w:ascii="Marianne" w:hAnsi="Marianne" w:cs="Arial"/>
                <w:sz w:val="12"/>
                <w:szCs w:val="16"/>
              </w:rPr>
            </w:pPr>
          </w:p>
          <w:p>
            <w:pPr>
              <w:spacing w:beforeLines="40" w:before="96" w:afterLines="40" w:after="96"/>
              <w:ind w:right="170"/>
              <w:rPr>
                <w:rFonts w:ascii="Marianne" w:hAnsi="Marianne" w:cs="Arial"/>
                <w:sz w:val="12"/>
                <w:szCs w:val="16"/>
              </w:rPr>
            </w:pPr>
          </w:p>
          <w:p>
            <w:pPr>
              <w:spacing w:beforeLines="40" w:before="96" w:afterLines="40" w:after="96"/>
              <w:ind w:right="170"/>
              <w:rPr>
                <w:rFonts w:ascii="Marianne" w:hAnsi="Marianne" w:cs="Arial"/>
                <w:sz w:val="12"/>
                <w:szCs w:val="16"/>
              </w:rPr>
            </w:pPr>
          </w:p>
        </w:tc>
      </w:tr>
      <w:tr>
        <w:trPr>
          <w:trHeight w:val="3555"/>
          <w:jc w:val="center"/>
        </w:trPr>
        <w:tc>
          <w:tcPr>
            <w:tcW w:w="1986" w:type="dxa"/>
            <w:vMerge/>
            <w:shd w:val="clear" w:color="auto" w:fill="auto"/>
            <w:vAlign w:val="center"/>
          </w:tcPr>
          <w:p>
            <w:pPr>
              <w:spacing w:beforeLines="40" w:before="96" w:afterLines="40" w:after="96"/>
              <w:rPr>
                <w:rFonts w:ascii="Marianne" w:hAnsi="Marianne" w:cs="Arial"/>
              </w:rPr>
            </w:pPr>
          </w:p>
        </w:tc>
        <w:tc>
          <w:tcPr>
            <w:tcW w:w="2551" w:type="dxa"/>
            <w:shd w:val="clear" w:color="auto" w:fill="auto"/>
            <w:vAlign w:val="center"/>
          </w:tcPr>
          <w:p>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3" w:name="CaseACocher5"/>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pPr>
              <w:spacing w:beforeLines="40" w:before="96" w:afterLines="40" w:after="96"/>
              <w:ind w:left="170" w:right="170"/>
              <w:jc w:val="both"/>
              <w:rPr>
                <w:rFonts w:ascii="Marianne" w:hAnsi="Marianne" w:cs="Arial"/>
                <w:sz w:val="12"/>
                <w:szCs w:val="16"/>
              </w:rPr>
            </w:pPr>
          </w:p>
          <w:p>
            <w:pPr>
              <w:spacing w:beforeLines="40" w:before="96" w:afterLines="40" w:after="96"/>
              <w:ind w:left="170" w:right="170"/>
              <w:jc w:val="both"/>
              <w:rPr>
                <w:rFonts w:ascii="Marianne" w:hAnsi="Marianne" w:cs="Arial"/>
                <w:sz w:val="12"/>
                <w:szCs w:val="16"/>
              </w:rPr>
            </w:pPr>
          </w:p>
          <w:p>
            <w:pPr>
              <w:spacing w:beforeLines="40" w:before="96" w:afterLines="40" w:after="96"/>
              <w:ind w:left="170" w:right="170"/>
              <w:jc w:val="both"/>
              <w:rPr>
                <w:rFonts w:ascii="Marianne" w:hAnsi="Marianne" w:cs="Arial"/>
                <w:sz w:val="12"/>
                <w:szCs w:val="16"/>
              </w:rPr>
            </w:pPr>
          </w:p>
          <w:p>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pPr>
              <w:spacing w:beforeLines="40" w:before="96" w:afterLines="40" w:after="96"/>
              <w:ind w:right="170"/>
              <w:rPr>
                <w:rFonts w:ascii="Marianne" w:hAnsi="Marianne" w:cs="Arial"/>
                <w:sz w:val="12"/>
                <w:szCs w:val="16"/>
              </w:rPr>
            </w:pPr>
          </w:p>
          <w:p>
            <w:pPr>
              <w:spacing w:beforeLines="40" w:before="96" w:afterLines="40" w:after="96"/>
              <w:ind w:right="170"/>
              <w:rPr>
                <w:rFonts w:ascii="Marianne" w:hAnsi="Marianne" w:cs="Arial"/>
                <w:sz w:val="12"/>
                <w:szCs w:val="16"/>
              </w:rPr>
            </w:pPr>
          </w:p>
          <w:p>
            <w:pPr>
              <w:spacing w:beforeLines="40" w:before="96" w:afterLines="40" w:after="96"/>
              <w:ind w:right="170"/>
              <w:rPr>
                <w:rFonts w:ascii="Marianne" w:hAnsi="Marianne" w:cs="Arial"/>
                <w:sz w:val="12"/>
                <w:szCs w:val="16"/>
              </w:rPr>
            </w:pPr>
          </w:p>
        </w:tc>
      </w:tr>
      <w:tr>
        <w:trPr>
          <w:trHeight w:val="4455"/>
          <w:jc w:val="center"/>
        </w:trPr>
        <w:tc>
          <w:tcPr>
            <w:tcW w:w="1986" w:type="dxa"/>
            <w:vMerge/>
            <w:shd w:val="clear" w:color="auto" w:fill="auto"/>
            <w:vAlign w:val="center"/>
          </w:tcPr>
          <w:p>
            <w:pPr>
              <w:spacing w:beforeLines="40" w:before="96" w:afterLines="40" w:after="96"/>
              <w:rPr>
                <w:rFonts w:ascii="Marianne" w:hAnsi="Marianne" w:cs="Arial"/>
              </w:rPr>
            </w:pPr>
          </w:p>
        </w:tc>
        <w:tc>
          <w:tcPr>
            <w:tcW w:w="2551" w:type="dxa"/>
            <w:shd w:val="clear" w:color="auto" w:fill="auto"/>
            <w:vAlign w:val="center"/>
          </w:tcPr>
          <w:p>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4" w:name="CaseACocher6"/>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pPr>
              <w:spacing w:beforeLines="40" w:before="96" w:afterLines="40" w:after="96"/>
              <w:ind w:left="170" w:right="170"/>
              <w:jc w:val="both"/>
              <w:rPr>
                <w:rFonts w:ascii="Marianne" w:hAnsi="Marianne" w:cs="Arial"/>
                <w:sz w:val="12"/>
                <w:szCs w:val="16"/>
              </w:rPr>
            </w:pPr>
          </w:p>
          <w:p>
            <w:pPr>
              <w:spacing w:beforeLines="40" w:before="96" w:afterLines="40" w:after="96"/>
              <w:ind w:left="170" w:right="170"/>
              <w:jc w:val="both"/>
              <w:rPr>
                <w:rFonts w:ascii="Marianne" w:hAnsi="Marianne" w:cs="Arial"/>
                <w:sz w:val="12"/>
                <w:szCs w:val="16"/>
              </w:rPr>
            </w:pPr>
          </w:p>
          <w:p>
            <w:pPr>
              <w:spacing w:beforeLines="40" w:before="96" w:afterLines="40" w:after="96"/>
              <w:ind w:left="170" w:right="170"/>
              <w:jc w:val="both"/>
              <w:rPr>
                <w:rFonts w:ascii="Marianne" w:hAnsi="Marianne" w:cs="Arial"/>
                <w:sz w:val="12"/>
                <w:szCs w:val="16"/>
              </w:rPr>
            </w:pPr>
          </w:p>
          <w:p>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pPr>
              <w:spacing w:beforeLines="40" w:before="96" w:afterLines="40" w:after="96"/>
              <w:ind w:right="170"/>
              <w:rPr>
                <w:rFonts w:ascii="Marianne" w:hAnsi="Marianne" w:cs="Arial"/>
                <w:sz w:val="12"/>
                <w:szCs w:val="16"/>
              </w:rPr>
            </w:pPr>
          </w:p>
          <w:p>
            <w:pPr>
              <w:spacing w:beforeLines="40" w:before="96" w:afterLines="40" w:after="96"/>
              <w:ind w:right="170"/>
              <w:rPr>
                <w:rFonts w:ascii="Marianne" w:hAnsi="Marianne" w:cs="Arial"/>
                <w:sz w:val="12"/>
                <w:szCs w:val="16"/>
              </w:rPr>
            </w:pPr>
          </w:p>
          <w:p>
            <w:pPr>
              <w:spacing w:beforeLines="40" w:before="96" w:afterLines="40" w:after="96"/>
              <w:ind w:right="170"/>
              <w:rPr>
                <w:rFonts w:ascii="Marianne" w:hAnsi="Marianne" w:cs="Arial"/>
                <w:sz w:val="12"/>
                <w:szCs w:val="16"/>
              </w:rPr>
            </w:pPr>
          </w:p>
        </w:tc>
      </w:tr>
      <w:tr>
        <w:trPr>
          <w:trHeight w:val="1785"/>
          <w:jc w:val="center"/>
        </w:trPr>
        <w:tc>
          <w:tcPr>
            <w:tcW w:w="1986" w:type="dxa"/>
            <w:shd w:val="clear" w:color="auto" w:fill="auto"/>
            <w:vAlign w:val="center"/>
          </w:tcPr>
          <w:p>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5" w:name="CaseACocher15"/>
            <w:r>
              <w:rPr>
                <w:rFonts w:ascii="Marianne" w:hAnsi="Marianne" w:cs="Arial"/>
              </w:rPr>
              <w:instrText xml:space="preserve"> FORMCHECKBOX </w:instrText>
            </w:r>
            <w:r>
              <w:rPr>
                <w:rFonts w:ascii="Marianne" w:hAnsi="Marianne" w:cs="Arial"/>
              </w:rPr>
            </w:r>
            <w:r>
              <w:rPr>
                <w:rFonts w:ascii="Marianne" w:hAnsi="Marianne" w:cs="Arial"/>
              </w:rPr>
              <w:fldChar w:fldCharType="end"/>
            </w:r>
            <w:bookmarkEnd w:id="5"/>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pPr>
              <w:spacing w:beforeLines="40" w:before="96" w:afterLines="40" w:after="96"/>
              <w:ind w:left="170" w:right="170"/>
              <w:jc w:val="both"/>
              <w:rPr>
                <w:rFonts w:ascii="Marianne" w:hAnsi="Marianne" w:cs="Arial"/>
                <w:sz w:val="12"/>
                <w:szCs w:val="16"/>
              </w:rPr>
            </w:pPr>
          </w:p>
          <w:p>
            <w:pPr>
              <w:spacing w:beforeLines="40" w:before="96" w:afterLines="40" w:after="96"/>
              <w:ind w:left="170" w:right="170"/>
              <w:jc w:val="both"/>
              <w:rPr>
                <w:rFonts w:ascii="Marianne" w:hAnsi="Marianne" w:cs="Arial"/>
                <w:sz w:val="12"/>
                <w:szCs w:val="16"/>
              </w:rPr>
            </w:pPr>
          </w:p>
          <w:p>
            <w:pPr>
              <w:spacing w:beforeLines="40" w:before="96" w:afterLines="40" w:after="96"/>
              <w:ind w:left="170" w:right="170"/>
              <w:jc w:val="both"/>
              <w:rPr>
                <w:rFonts w:ascii="Marianne" w:hAnsi="Marianne" w:cs="Arial"/>
                <w:sz w:val="12"/>
                <w:szCs w:val="16"/>
              </w:rPr>
            </w:pPr>
          </w:p>
          <w:p>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pPr>
              <w:spacing w:beforeLines="40" w:before="96" w:afterLines="40" w:after="96"/>
              <w:ind w:right="170"/>
              <w:rPr>
                <w:rFonts w:ascii="Marianne" w:hAnsi="Marianne" w:cs="Arial"/>
                <w:sz w:val="12"/>
                <w:szCs w:val="16"/>
              </w:rPr>
            </w:pPr>
          </w:p>
          <w:p>
            <w:pPr>
              <w:spacing w:beforeLines="40" w:before="96" w:afterLines="40" w:after="96"/>
              <w:ind w:right="170"/>
              <w:rPr>
                <w:rFonts w:ascii="Marianne" w:hAnsi="Marianne" w:cs="Arial"/>
                <w:sz w:val="12"/>
                <w:szCs w:val="16"/>
              </w:rPr>
            </w:pPr>
          </w:p>
          <w:p>
            <w:pPr>
              <w:spacing w:beforeLines="40" w:before="96" w:afterLines="40" w:after="96"/>
              <w:ind w:right="170"/>
              <w:rPr>
                <w:rFonts w:ascii="Marianne" w:hAnsi="Marianne" w:cs="Arial"/>
                <w:sz w:val="12"/>
                <w:szCs w:val="16"/>
              </w:rPr>
            </w:pPr>
          </w:p>
        </w:tc>
      </w:tr>
      <w:tr>
        <w:trPr>
          <w:trHeight w:val="3615"/>
          <w:jc w:val="center"/>
        </w:trPr>
        <w:tc>
          <w:tcPr>
            <w:tcW w:w="1986" w:type="dxa"/>
            <w:shd w:val="clear" w:color="auto" w:fill="auto"/>
            <w:vAlign w:val="center"/>
          </w:tcPr>
          <w:p>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6" w:name="CaseACocher8"/>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6"/>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pPr>
              <w:spacing w:beforeLines="40" w:before="96" w:afterLines="40" w:after="96"/>
              <w:ind w:left="170" w:right="170"/>
              <w:jc w:val="both"/>
              <w:rPr>
                <w:rFonts w:ascii="Marianne" w:hAnsi="Marianne" w:cs="Arial"/>
                <w:sz w:val="12"/>
                <w:szCs w:val="16"/>
              </w:rPr>
            </w:pPr>
          </w:p>
          <w:p>
            <w:pPr>
              <w:spacing w:beforeLines="40" w:before="96" w:afterLines="40" w:after="96"/>
              <w:ind w:left="170" w:right="170"/>
              <w:jc w:val="both"/>
              <w:rPr>
                <w:rFonts w:ascii="Marianne" w:hAnsi="Marianne" w:cs="Arial"/>
                <w:sz w:val="12"/>
                <w:szCs w:val="16"/>
              </w:rPr>
            </w:pPr>
          </w:p>
          <w:p>
            <w:pPr>
              <w:spacing w:beforeLines="40" w:before="96" w:afterLines="40" w:after="96"/>
              <w:ind w:left="170" w:right="170"/>
              <w:jc w:val="both"/>
              <w:rPr>
                <w:rFonts w:ascii="Marianne" w:hAnsi="Marianne" w:cs="Arial"/>
                <w:sz w:val="12"/>
                <w:szCs w:val="16"/>
              </w:rPr>
            </w:pPr>
          </w:p>
          <w:p>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pPr>
              <w:spacing w:beforeLines="40" w:before="96" w:afterLines="40" w:after="96"/>
              <w:ind w:right="170"/>
              <w:rPr>
                <w:rFonts w:ascii="Marianne" w:hAnsi="Marianne" w:cs="Arial"/>
                <w:sz w:val="12"/>
                <w:szCs w:val="16"/>
              </w:rPr>
            </w:pPr>
          </w:p>
          <w:p>
            <w:pPr>
              <w:spacing w:beforeLines="40" w:before="96" w:afterLines="40" w:after="96"/>
              <w:ind w:right="170"/>
              <w:rPr>
                <w:rFonts w:ascii="Marianne" w:hAnsi="Marianne" w:cs="Arial"/>
                <w:sz w:val="12"/>
                <w:szCs w:val="16"/>
              </w:rPr>
            </w:pPr>
          </w:p>
          <w:p>
            <w:pPr>
              <w:spacing w:beforeLines="40" w:before="96" w:afterLines="40" w:after="96"/>
              <w:ind w:right="170"/>
              <w:rPr>
                <w:rFonts w:ascii="Marianne" w:hAnsi="Marianne" w:cs="Arial"/>
                <w:sz w:val="12"/>
                <w:szCs w:val="16"/>
              </w:rPr>
            </w:pPr>
          </w:p>
        </w:tc>
      </w:tr>
    </w:tbl>
    <w:p>
      <w:pPr>
        <w:tabs>
          <w:tab w:val="left" w:pos="-142"/>
          <w:tab w:val="left" w:pos="4111"/>
        </w:tabs>
        <w:rPr>
          <w:rFonts w:ascii="Marianne" w:hAnsi="Marianne" w:cs="Arial"/>
          <w:b/>
          <w:bCs/>
          <w:sz w:val="22"/>
          <w:szCs w:val="22"/>
        </w:rPr>
      </w:pPr>
    </w:p>
    <w:p>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pPr>
        <w:keepNext/>
        <w:tabs>
          <w:tab w:val="left" w:pos="-142"/>
          <w:tab w:val="left" w:pos="4111"/>
        </w:tabs>
        <w:jc w:val="both"/>
        <w:rPr>
          <w:rFonts w:ascii="Marianne" w:hAnsi="Marianne" w:cs="Arial"/>
          <w:b/>
          <w:bCs/>
          <w:sz w:val="22"/>
          <w:szCs w:val="22"/>
        </w:rPr>
      </w:pPr>
    </w:p>
    <w:p>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2343-1</w:t>
        </w:r>
        <w:r>
          <w:rPr>
            <w:rStyle w:val="Lienhypertexte"/>
            <w:rFonts w:ascii="Marianne" w:hAnsi="Marianne" w:cs="Arial"/>
            <w:i/>
            <w:iCs/>
            <w:szCs w:val="18"/>
          </w:rPr>
          <w:t>6</w:t>
        </w:r>
        <w:r>
          <w:rPr>
            <w:rStyle w:val="Lienhypertexte"/>
            <w:rFonts w:ascii="Marianne" w:hAnsi="Marianne" w:cs="Arial"/>
            <w:i/>
            <w:iCs/>
            <w:szCs w:val="18"/>
          </w:rPr>
          <w:t xml:space="preserve">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pPr>
        <w:pStyle w:val="En-tte"/>
        <w:tabs>
          <w:tab w:val="clear" w:pos="4536"/>
          <w:tab w:val="clear" w:pos="9072"/>
          <w:tab w:val="left" w:pos="0"/>
          <w:tab w:val="left" w:pos="2160"/>
        </w:tabs>
        <w:jc w:val="both"/>
        <w:rPr>
          <w:rFonts w:ascii="Marianne" w:hAnsi="Marianne" w:cs="Arial"/>
          <w:i/>
          <w:iCs/>
          <w:sz w:val="16"/>
          <w:szCs w:val="16"/>
        </w:rPr>
      </w:pPr>
    </w:p>
    <w:p>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lastRenderedPageBreak/>
        <w:t>- Indication du nom de la liste officielle</w:t>
      </w:r>
      <w:r>
        <w:rPr>
          <w:rFonts w:ascii="Calibri" w:hAnsi="Calibri" w:cs="Calibri"/>
          <w:iCs/>
          <w:sz w:val="16"/>
          <w:szCs w:val="18"/>
        </w:rPr>
        <w:t> </w:t>
      </w:r>
      <w:r>
        <w:rPr>
          <w:rFonts w:ascii="Marianne" w:hAnsi="Marianne" w:cs="Arial"/>
          <w:iCs/>
          <w:sz w:val="16"/>
          <w:szCs w:val="18"/>
        </w:rPr>
        <w:t>:</w:t>
      </w:r>
    </w:p>
    <w:p>
      <w:pPr>
        <w:pStyle w:val="En-tte"/>
        <w:tabs>
          <w:tab w:val="clear" w:pos="4536"/>
          <w:tab w:val="clear" w:pos="9072"/>
          <w:tab w:val="left" w:pos="2160"/>
        </w:tabs>
        <w:ind w:left="284"/>
        <w:jc w:val="both"/>
        <w:rPr>
          <w:rFonts w:ascii="Marianne" w:hAnsi="Marianne" w:cs="Arial"/>
          <w:iCs/>
          <w:sz w:val="16"/>
          <w:szCs w:val="18"/>
        </w:rPr>
      </w:pPr>
    </w:p>
    <w:p>
      <w:pPr>
        <w:pStyle w:val="En-tte"/>
        <w:tabs>
          <w:tab w:val="clear" w:pos="4536"/>
          <w:tab w:val="clear" w:pos="9072"/>
          <w:tab w:val="left" w:pos="2160"/>
        </w:tabs>
        <w:ind w:left="284"/>
        <w:jc w:val="both"/>
        <w:rPr>
          <w:rFonts w:ascii="Marianne" w:hAnsi="Marianne" w:cs="Arial"/>
          <w:iCs/>
          <w:sz w:val="16"/>
          <w:szCs w:val="18"/>
        </w:rPr>
      </w:pPr>
    </w:p>
    <w:p>
      <w:pPr>
        <w:pStyle w:val="En-tte"/>
        <w:tabs>
          <w:tab w:val="clear" w:pos="4536"/>
          <w:tab w:val="clear" w:pos="9072"/>
          <w:tab w:val="left" w:pos="2160"/>
        </w:tabs>
        <w:ind w:left="284"/>
        <w:jc w:val="both"/>
        <w:rPr>
          <w:rFonts w:ascii="Marianne" w:hAnsi="Marianne" w:cs="Arial"/>
          <w:iCs/>
          <w:sz w:val="16"/>
          <w:szCs w:val="18"/>
        </w:rPr>
      </w:pPr>
    </w:p>
    <w:p>
      <w:pPr>
        <w:pStyle w:val="En-tte"/>
        <w:tabs>
          <w:tab w:val="clear" w:pos="4536"/>
          <w:tab w:val="clear" w:pos="9072"/>
          <w:tab w:val="left" w:pos="2160"/>
        </w:tabs>
        <w:ind w:left="284"/>
        <w:jc w:val="both"/>
        <w:rPr>
          <w:rFonts w:ascii="Marianne" w:hAnsi="Marianne" w:cs="Arial"/>
          <w:iCs/>
          <w:sz w:val="16"/>
          <w:szCs w:val="18"/>
        </w:rPr>
      </w:pPr>
    </w:p>
    <w:p>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pPr>
        <w:pStyle w:val="En-tte"/>
        <w:tabs>
          <w:tab w:val="clear" w:pos="4536"/>
          <w:tab w:val="clear" w:pos="9072"/>
          <w:tab w:val="left" w:pos="2160"/>
        </w:tabs>
        <w:ind w:left="284"/>
        <w:jc w:val="both"/>
        <w:rPr>
          <w:rFonts w:ascii="Marianne" w:hAnsi="Marianne" w:cs="Arial"/>
          <w:iCs/>
          <w:sz w:val="16"/>
          <w:szCs w:val="18"/>
        </w:rPr>
      </w:pPr>
    </w:p>
    <w:p>
      <w:pPr>
        <w:pStyle w:val="En-tte"/>
        <w:tabs>
          <w:tab w:val="clear" w:pos="4536"/>
          <w:tab w:val="clear" w:pos="9072"/>
          <w:tab w:val="left" w:pos="2160"/>
        </w:tabs>
        <w:ind w:left="284"/>
        <w:jc w:val="both"/>
        <w:rPr>
          <w:rFonts w:ascii="Marianne" w:hAnsi="Marianne" w:cs="Arial"/>
          <w:iCs/>
          <w:sz w:val="16"/>
          <w:szCs w:val="18"/>
        </w:rPr>
      </w:pPr>
    </w:p>
    <w:p>
      <w:pPr>
        <w:pStyle w:val="En-tte"/>
        <w:tabs>
          <w:tab w:val="clear" w:pos="4536"/>
          <w:tab w:val="clear" w:pos="9072"/>
          <w:tab w:val="left" w:pos="2160"/>
        </w:tabs>
        <w:ind w:left="284"/>
        <w:jc w:val="both"/>
        <w:rPr>
          <w:rFonts w:ascii="Marianne" w:hAnsi="Marianne" w:cs="Arial"/>
          <w:iCs/>
          <w:sz w:val="16"/>
          <w:szCs w:val="18"/>
        </w:rPr>
      </w:pPr>
    </w:p>
    <w:p>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pPr>
        <w:pStyle w:val="En-tte"/>
        <w:tabs>
          <w:tab w:val="left" w:pos="2160"/>
        </w:tabs>
        <w:ind w:left="284"/>
        <w:jc w:val="both"/>
        <w:rPr>
          <w:rFonts w:ascii="Marianne" w:hAnsi="Marianne" w:cs="Arial"/>
          <w:iCs/>
          <w:sz w:val="16"/>
          <w:szCs w:val="18"/>
        </w:rPr>
      </w:pPr>
    </w:p>
    <w:p>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pPr>
        <w:pStyle w:val="En-tte"/>
        <w:ind w:left="993"/>
        <w:jc w:val="both"/>
        <w:rPr>
          <w:rFonts w:ascii="Marianne" w:hAnsi="Marianne" w:cs="Arial"/>
          <w:iCs/>
          <w:sz w:val="16"/>
          <w:szCs w:val="18"/>
        </w:rPr>
      </w:pPr>
    </w:p>
    <w:p>
      <w:pPr>
        <w:pStyle w:val="En-tte"/>
        <w:ind w:left="993"/>
        <w:jc w:val="both"/>
        <w:rPr>
          <w:rFonts w:ascii="Marianne" w:hAnsi="Marianne" w:cs="Arial"/>
          <w:iCs/>
          <w:sz w:val="16"/>
          <w:szCs w:val="18"/>
        </w:rPr>
      </w:pPr>
    </w:p>
    <w:p>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pPr>
        <w:pStyle w:val="En-tte"/>
        <w:tabs>
          <w:tab w:val="left" w:pos="0"/>
          <w:tab w:val="left" w:pos="2160"/>
        </w:tabs>
        <w:ind w:left="993"/>
        <w:jc w:val="both"/>
        <w:rPr>
          <w:rFonts w:ascii="Marianne" w:hAnsi="Marianne" w:cs="Arial"/>
          <w:iCs/>
          <w:sz w:val="16"/>
          <w:szCs w:val="18"/>
        </w:rPr>
      </w:pPr>
    </w:p>
    <w:p>
      <w:pPr>
        <w:pStyle w:val="En-tte"/>
        <w:tabs>
          <w:tab w:val="left" w:pos="0"/>
          <w:tab w:val="left" w:pos="2160"/>
        </w:tabs>
        <w:ind w:left="993"/>
        <w:jc w:val="both"/>
        <w:rPr>
          <w:rFonts w:ascii="Marianne" w:hAnsi="Marianne" w:cs="Arial"/>
          <w:iCs/>
          <w:sz w:val="16"/>
          <w:szCs w:val="18"/>
        </w:rPr>
      </w:pPr>
    </w:p>
    <w:p>
      <w:pPr>
        <w:pStyle w:val="En-tte"/>
        <w:tabs>
          <w:tab w:val="left" w:pos="0"/>
          <w:tab w:val="left" w:pos="2160"/>
        </w:tabs>
        <w:ind w:left="993"/>
        <w:jc w:val="both"/>
        <w:rPr>
          <w:rFonts w:ascii="Arial" w:hAnsi="Arial" w:cs="Arial"/>
          <w:iCs/>
          <w:sz w:val="16"/>
          <w:szCs w:val="18"/>
        </w:rPr>
      </w:pPr>
    </w:p>
    <w:p>
      <w:pPr>
        <w:pStyle w:val="En-tte"/>
        <w:tabs>
          <w:tab w:val="left" w:pos="0"/>
          <w:tab w:val="left" w:pos="2160"/>
        </w:tabs>
        <w:ind w:left="993"/>
        <w:jc w:val="both"/>
        <w:rPr>
          <w:rFonts w:ascii="Arial" w:hAnsi="Arial" w:cs="Arial"/>
          <w:iCs/>
          <w:sz w:val="16"/>
          <w:szCs w:val="18"/>
        </w:rPr>
      </w:pPr>
    </w:p>
    <w:p>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pPr>
        <w:pStyle w:val="En-tte"/>
        <w:tabs>
          <w:tab w:val="clear" w:pos="4536"/>
          <w:tab w:val="clear" w:pos="9072"/>
          <w:tab w:val="left" w:pos="0"/>
          <w:tab w:val="left" w:pos="2160"/>
        </w:tabs>
        <w:jc w:val="both"/>
        <w:rPr>
          <w:rFonts w:ascii="Marianne" w:hAnsi="Marianne" w:cs="Arial"/>
          <w:i/>
          <w:iCs/>
          <w:sz w:val="18"/>
          <w:szCs w:val="18"/>
        </w:rPr>
      </w:pPr>
    </w:p>
    <w:p>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pPr>
        <w:pStyle w:val="En-tte"/>
        <w:tabs>
          <w:tab w:val="clear" w:pos="4536"/>
          <w:tab w:val="clear" w:pos="9072"/>
          <w:tab w:val="left" w:pos="0"/>
          <w:tab w:val="left" w:pos="2160"/>
        </w:tabs>
        <w:jc w:val="both"/>
        <w:rPr>
          <w:rFonts w:ascii="Marianne" w:hAnsi="Marianne" w:cs="Arial"/>
          <w:i/>
          <w:iCs/>
          <w:sz w:val="18"/>
          <w:szCs w:val="18"/>
        </w:rPr>
      </w:pPr>
    </w:p>
    <w:p>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trPr>
          <w:trHeight w:val="629"/>
        </w:trPr>
        <w:tc>
          <w:tcPr>
            <w:tcW w:w="9747" w:type="dxa"/>
            <w:shd w:val="clear" w:color="auto" w:fill="465F9D"/>
          </w:tcPr>
          <w:p>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pPr>
        <w:tabs>
          <w:tab w:val="left" w:pos="-142"/>
          <w:tab w:val="left" w:pos="4111"/>
        </w:tabs>
        <w:rPr>
          <w:rFonts w:ascii="Marianne" w:hAnsi="Marianne" w:cs="Arial"/>
          <w:b/>
          <w:bCs/>
          <w:sz w:val="22"/>
          <w:szCs w:val="22"/>
        </w:rPr>
      </w:pPr>
    </w:p>
    <w:p>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pPr>
        <w:rPr>
          <w:rFonts w:ascii="Marianne" w:hAnsi="Marianne" w:cs="Arial"/>
        </w:rPr>
      </w:pPr>
    </w:p>
    <w:p>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pPr>
        <w:jc w:val="both"/>
        <w:rPr>
          <w:rFonts w:ascii="Marianne" w:hAnsi="Marianne" w:cs="Arial"/>
          <w:i/>
          <w:sz w:val="18"/>
        </w:rPr>
      </w:pPr>
    </w:p>
    <w:p>
      <w:pPr>
        <w:jc w:val="both"/>
        <w:rPr>
          <w:rFonts w:ascii="Marianne" w:hAnsi="Marianne" w:cs="Arial"/>
          <w:i/>
          <w:sz w:val="18"/>
        </w:rPr>
      </w:pPr>
    </w:p>
    <w:p>
      <w:pPr>
        <w:jc w:val="both"/>
        <w:rPr>
          <w:rFonts w:ascii="Marianne" w:hAnsi="Marianne" w:cs="Arial"/>
          <w:i/>
          <w:sz w:val="18"/>
        </w:rPr>
      </w:pPr>
    </w:p>
    <w:p>
      <w:pPr>
        <w:jc w:val="both"/>
        <w:rPr>
          <w:rFonts w:ascii="Marianne" w:hAnsi="Marianne" w:cs="Arial"/>
          <w:i/>
          <w:sz w:val="18"/>
        </w:rPr>
      </w:pPr>
    </w:p>
    <w:p>
      <w:pPr>
        <w:jc w:val="both"/>
        <w:rPr>
          <w:rFonts w:ascii="Marianne" w:hAnsi="Marianne" w:cs="Arial"/>
          <w:i/>
          <w:sz w:val="18"/>
        </w:rPr>
      </w:pPr>
    </w:p>
    <w:p>
      <w:pPr>
        <w:jc w:val="both"/>
        <w:rPr>
          <w:rFonts w:ascii="Marianne" w:hAnsi="Marianne" w:cs="Arial"/>
          <w:i/>
          <w:sz w:val="18"/>
        </w:rPr>
      </w:pPr>
    </w:p>
    <w:p>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E2 - Le cas échéant, pour les marchés publics de services, indication de l’autorisation spécifique dont le candidat doit être doté ou de l’organisation </w:t>
      </w:r>
      <w:r>
        <w:rPr>
          <w:rFonts w:ascii="Marianne" w:hAnsi="Marianne" w:cs="Arial"/>
          <w:b/>
          <w:bCs/>
          <w:sz w:val="22"/>
          <w:szCs w:val="22"/>
        </w:rPr>
        <w:lastRenderedPageBreak/>
        <w:t>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pPr>
        <w:jc w:val="both"/>
        <w:rPr>
          <w:rFonts w:ascii="Marianne" w:hAnsi="Marianne" w:cs="Arial"/>
          <w:i/>
          <w:sz w:val="18"/>
        </w:rPr>
      </w:pPr>
    </w:p>
    <w:p>
      <w:pPr>
        <w:jc w:val="both"/>
        <w:rPr>
          <w:rFonts w:ascii="Marianne" w:hAnsi="Marianne" w:cs="Arial"/>
          <w:i/>
          <w:sz w:val="18"/>
        </w:rPr>
      </w:pPr>
    </w:p>
    <w:p>
      <w:pPr>
        <w:jc w:val="both"/>
        <w:rPr>
          <w:rFonts w:ascii="Marianne" w:hAnsi="Marianne" w:cs="Arial"/>
          <w:i/>
          <w:sz w:val="18"/>
        </w:rPr>
      </w:pPr>
    </w:p>
    <w:p>
      <w:pPr>
        <w:jc w:val="both"/>
        <w:rPr>
          <w:rFonts w:ascii="Marianne" w:hAnsi="Marianne" w:cs="Arial"/>
          <w:i/>
          <w:sz w:val="18"/>
        </w:rPr>
      </w:pPr>
    </w:p>
    <w:p>
      <w:pPr>
        <w:jc w:val="both"/>
        <w:rPr>
          <w:rFonts w:ascii="Marianne" w:hAnsi="Marianne" w:cs="Arial"/>
          <w:i/>
          <w:sz w:val="18"/>
        </w:rPr>
      </w:pPr>
    </w:p>
    <w:p>
      <w:pPr>
        <w:jc w:val="both"/>
        <w:rPr>
          <w:rFonts w:ascii="Marianne" w:hAnsi="Marianne" w:cs="Arial"/>
          <w:i/>
          <w:sz w:val="18"/>
        </w:rPr>
      </w:pPr>
    </w:p>
    <w:p>
      <w:pPr>
        <w:jc w:val="both"/>
        <w:rPr>
          <w:rFonts w:ascii="Marianne" w:hAnsi="Marianne" w:cs="Arial"/>
          <w:i/>
          <w:sz w:val="18"/>
        </w:rPr>
      </w:pPr>
    </w:p>
    <w:p>
      <w:pPr>
        <w:jc w:val="both"/>
        <w:rPr>
          <w:rFonts w:ascii="Marianne" w:hAnsi="Marianne" w:cs="Arial"/>
          <w:i/>
          <w:sz w:val="18"/>
        </w:rPr>
      </w:pPr>
    </w:p>
    <w:p>
      <w:pPr>
        <w:pStyle w:val="En-tte"/>
        <w:tabs>
          <w:tab w:val="clear" w:pos="4536"/>
          <w:tab w:val="clear" w:pos="9072"/>
          <w:tab w:val="left" w:pos="0"/>
          <w:tab w:val="left" w:pos="2160"/>
        </w:tabs>
        <w:jc w:val="both"/>
        <w:rPr>
          <w:rFonts w:ascii="Marianne" w:hAnsi="Marianne" w:cs="Arial"/>
          <w:i/>
          <w:sz w:val="18"/>
        </w:rPr>
      </w:pPr>
    </w:p>
    <w:p>
      <w:pPr>
        <w:pStyle w:val="En-tte"/>
        <w:tabs>
          <w:tab w:val="clear" w:pos="4536"/>
          <w:tab w:val="clear" w:pos="9072"/>
          <w:tab w:val="left" w:pos="0"/>
          <w:tab w:val="left" w:pos="2160"/>
        </w:tabs>
        <w:jc w:val="both"/>
        <w:rPr>
          <w:rFonts w:ascii="Marianne" w:hAnsi="Marianne" w:cs="Arial"/>
          <w:b/>
          <w:bCs/>
          <w:sz w:val="22"/>
          <w:szCs w:val="22"/>
        </w:rPr>
      </w:pPr>
    </w:p>
    <w:p>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pPr>
        <w:jc w:val="both"/>
        <w:rPr>
          <w:rFonts w:ascii="Marianne" w:hAnsi="Marianne" w:cs="Arial"/>
          <w:sz w:val="18"/>
        </w:rPr>
      </w:pPr>
    </w:p>
    <w:p>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pPr>
        <w:ind w:left="284"/>
        <w:jc w:val="both"/>
        <w:rPr>
          <w:rFonts w:ascii="Marianne" w:hAnsi="Marianne" w:cs="Arial"/>
          <w:sz w:val="16"/>
        </w:rPr>
      </w:pPr>
    </w:p>
    <w:p>
      <w:pPr>
        <w:ind w:left="284"/>
        <w:jc w:val="both"/>
        <w:rPr>
          <w:rFonts w:ascii="Marianne" w:hAnsi="Marianne" w:cs="Arial"/>
          <w:sz w:val="16"/>
        </w:rPr>
      </w:pPr>
    </w:p>
    <w:p>
      <w:pPr>
        <w:ind w:left="284"/>
        <w:jc w:val="both"/>
        <w:rPr>
          <w:rFonts w:ascii="Marianne" w:hAnsi="Marianne" w:cs="Arial"/>
          <w:sz w:val="16"/>
        </w:rPr>
      </w:pPr>
    </w:p>
    <w:p>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pPr>
        <w:ind w:left="284"/>
        <w:jc w:val="both"/>
        <w:rPr>
          <w:rFonts w:ascii="Marianne" w:hAnsi="Marianne" w:cs="Arial"/>
          <w:sz w:val="16"/>
        </w:rPr>
      </w:pPr>
    </w:p>
    <w:p>
      <w:pPr>
        <w:ind w:left="284"/>
        <w:jc w:val="both"/>
        <w:rPr>
          <w:rFonts w:ascii="Marianne" w:hAnsi="Marianne" w:cs="Arial"/>
          <w:sz w:val="16"/>
        </w:rPr>
      </w:pPr>
    </w:p>
    <w:p>
      <w:pPr>
        <w:ind w:left="284"/>
        <w:jc w:val="both"/>
        <w:rPr>
          <w:rFonts w:ascii="Marianne" w:hAnsi="Marianne" w:cs="Arial"/>
          <w:sz w:val="16"/>
        </w:rPr>
      </w:pPr>
    </w:p>
    <w:p>
      <w:pPr>
        <w:ind w:left="284"/>
        <w:jc w:val="both"/>
        <w:rPr>
          <w:rFonts w:ascii="Marianne" w:hAnsi="Marianne" w:cs="Arial"/>
          <w:sz w:val="16"/>
        </w:rPr>
      </w:pPr>
    </w:p>
    <w:p>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trPr>
          <w:trHeight w:val="653"/>
        </w:trPr>
        <w:tc>
          <w:tcPr>
            <w:tcW w:w="9994" w:type="dxa"/>
            <w:shd w:val="clear" w:color="auto" w:fill="465F9D"/>
          </w:tcPr>
          <w:p>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pPr>
        <w:pStyle w:val="En-tte"/>
        <w:tabs>
          <w:tab w:val="clear" w:pos="4536"/>
          <w:tab w:val="clear" w:pos="9072"/>
          <w:tab w:val="left" w:pos="0"/>
          <w:tab w:val="left" w:pos="2160"/>
        </w:tabs>
        <w:jc w:val="both"/>
        <w:rPr>
          <w:rFonts w:ascii="Marianne" w:hAnsi="Marianne" w:cs="Arial"/>
          <w:i/>
          <w:iCs/>
          <w:sz w:val="18"/>
          <w:szCs w:val="18"/>
        </w:rPr>
      </w:pPr>
    </w:p>
    <w:p>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pPr>
        <w:ind w:left="284"/>
        <w:rPr>
          <w:rFonts w:ascii="Marianne" w:hAnsi="Marianne" w:cs="Arial"/>
        </w:rPr>
      </w:pPr>
    </w:p>
    <w:p>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trPr>
          <w:trHeight w:val="737"/>
        </w:trPr>
        <w:tc>
          <w:tcPr>
            <w:tcW w:w="2566" w:type="dxa"/>
            <w:tcBorders>
              <w:top w:val="single" w:sz="8" w:space="0" w:color="000000"/>
              <w:left w:val="single" w:sz="8" w:space="0" w:color="000000"/>
              <w:bottom w:val="single" w:sz="4" w:space="0" w:color="000000"/>
            </w:tcBorders>
            <w:shd w:val="clear" w:color="auto" w:fill="auto"/>
          </w:tcPr>
          <w:p>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trPr>
          <w:trHeight w:val="737"/>
        </w:trPr>
        <w:tc>
          <w:tcPr>
            <w:tcW w:w="2566" w:type="dxa"/>
            <w:tcBorders>
              <w:top w:val="single" w:sz="4" w:space="0" w:color="000000"/>
              <w:left w:val="single" w:sz="8" w:space="0" w:color="000000"/>
              <w:bottom w:val="single" w:sz="8" w:space="0" w:color="000000"/>
            </w:tcBorders>
            <w:shd w:val="clear" w:color="auto" w:fill="auto"/>
          </w:tcPr>
          <w:p>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pPr>
              <w:tabs>
                <w:tab w:val="left" w:pos="864"/>
              </w:tabs>
              <w:snapToGrid w:val="0"/>
              <w:spacing w:before="120" w:after="120"/>
              <w:rPr>
                <w:rFonts w:ascii="Marianne" w:hAnsi="Marianne" w:cs="Arial"/>
                <w:sz w:val="16"/>
                <w:szCs w:val="16"/>
              </w:rPr>
            </w:pPr>
          </w:p>
          <w:p>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pPr>
              <w:tabs>
                <w:tab w:val="left" w:pos="864"/>
              </w:tabs>
              <w:snapToGrid w:val="0"/>
              <w:spacing w:before="120" w:after="120"/>
              <w:jc w:val="right"/>
              <w:rPr>
                <w:rFonts w:ascii="Marianne" w:hAnsi="Marianne" w:cs="Arial"/>
                <w:sz w:val="16"/>
                <w:szCs w:val="16"/>
              </w:rPr>
            </w:pPr>
          </w:p>
        </w:tc>
      </w:tr>
      <w:tr>
        <w:trPr>
          <w:trHeight w:val="737"/>
        </w:trPr>
        <w:tc>
          <w:tcPr>
            <w:tcW w:w="2566" w:type="dxa"/>
            <w:tcBorders>
              <w:left w:val="single" w:sz="8" w:space="0" w:color="000000"/>
              <w:bottom w:val="single" w:sz="8" w:space="0" w:color="000000"/>
            </w:tcBorders>
            <w:shd w:val="clear" w:color="auto" w:fill="auto"/>
          </w:tcPr>
          <w:p>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pPr>
              <w:tabs>
                <w:tab w:val="left" w:pos="864"/>
              </w:tabs>
              <w:snapToGrid w:val="0"/>
              <w:spacing w:before="120" w:after="120"/>
              <w:rPr>
                <w:rFonts w:ascii="Marianne" w:hAnsi="Marianne" w:cs="Arial"/>
                <w:sz w:val="16"/>
                <w:szCs w:val="16"/>
              </w:rPr>
            </w:pPr>
          </w:p>
          <w:p>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pPr>
              <w:tabs>
                <w:tab w:val="left" w:pos="864"/>
              </w:tabs>
              <w:snapToGrid w:val="0"/>
              <w:spacing w:before="120" w:after="120"/>
              <w:jc w:val="right"/>
              <w:rPr>
                <w:rFonts w:ascii="Marianne" w:hAnsi="Marianne" w:cs="Arial"/>
                <w:sz w:val="16"/>
                <w:szCs w:val="16"/>
              </w:rPr>
            </w:pPr>
          </w:p>
          <w:p>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pPr>
              <w:tabs>
                <w:tab w:val="left" w:pos="864"/>
              </w:tabs>
              <w:snapToGrid w:val="0"/>
              <w:spacing w:before="120" w:after="120"/>
              <w:jc w:val="right"/>
              <w:rPr>
                <w:rFonts w:ascii="Marianne" w:hAnsi="Marianne" w:cs="Arial"/>
                <w:sz w:val="16"/>
                <w:szCs w:val="16"/>
              </w:rPr>
            </w:pPr>
          </w:p>
          <w:p>
            <w:pPr>
              <w:tabs>
                <w:tab w:val="left" w:pos="864"/>
              </w:tabs>
              <w:snapToGrid w:val="0"/>
              <w:spacing w:before="120" w:after="120"/>
              <w:jc w:val="right"/>
              <w:rPr>
                <w:rFonts w:ascii="Marianne" w:hAnsi="Marianne" w:cs="Arial"/>
              </w:rPr>
            </w:pPr>
            <w:r>
              <w:rPr>
                <w:rFonts w:ascii="Marianne" w:hAnsi="Marianne" w:cs="Arial"/>
                <w:sz w:val="16"/>
                <w:szCs w:val="16"/>
              </w:rPr>
              <w:t>%</w:t>
            </w:r>
          </w:p>
        </w:tc>
      </w:tr>
    </w:tbl>
    <w:p>
      <w:pPr>
        <w:tabs>
          <w:tab w:val="left" w:pos="864"/>
        </w:tabs>
        <w:jc w:val="both"/>
        <w:rPr>
          <w:rFonts w:ascii="Marianne" w:hAnsi="Marianne" w:cs="Arial"/>
        </w:rPr>
      </w:pPr>
    </w:p>
    <w:p>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pPr>
        <w:tabs>
          <w:tab w:val="left" w:pos="864"/>
        </w:tabs>
        <w:jc w:val="both"/>
        <w:rPr>
          <w:rFonts w:ascii="Marianne" w:hAnsi="Marianne" w:cs="Arial"/>
        </w:rPr>
      </w:pPr>
    </w:p>
    <w:p>
      <w:pPr>
        <w:tabs>
          <w:tab w:val="left" w:pos="864"/>
        </w:tabs>
        <w:ind w:left="567"/>
        <w:jc w:val="both"/>
        <w:rPr>
          <w:rFonts w:ascii="Marianne" w:hAnsi="Marianne" w:cs="Arial"/>
        </w:rPr>
      </w:pPr>
      <w:r>
        <w:rPr>
          <w:rFonts w:ascii="Marianne" w:hAnsi="Marianne" w:cs="Arial"/>
        </w:rPr>
        <w:lastRenderedPageBreak/>
        <w:t>……./…………./……</w:t>
      </w:r>
    </w:p>
    <w:p>
      <w:pPr>
        <w:tabs>
          <w:tab w:val="left" w:pos="864"/>
        </w:tabs>
        <w:ind w:left="567"/>
        <w:jc w:val="both"/>
        <w:rPr>
          <w:rFonts w:ascii="Marianne" w:hAnsi="Marianne" w:cs="Arial"/>
        </w:rPr>
      </w:pPr>
    </w:p>
    <w:p>
      <w:pPr>
        <w:tabs>
          <w:tab w:val="left" w:pos="864"/>
        </w:tabs>
        <w:ind w:left="567"/>
        <w:jc w:val="both"/>
        <w:rPr>
          <w:rFonts w:ascii="Marianne" w:hAnsi="Marianne" w:cs="Arial"/>
        </w:rPr>
      </w:pPr>
    </w:p>
    <w:p>
      <w:pPr>
        <w:tabs>
          <w:tab w:val="left" w:pos="864"/>
        </w:tabs>
        <w:jc w:val="both"/>
        <w:rPr>
          <w:rFonts w:ascii="Marianne" w:hAnsi="Marianne" w:cs="Arial"/>
        </w:rPr>
      </w:pPr>
    </w:p>
    <w:p>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pPr>
        <w:tabs>
          <w:tab w:val="left" w:pos="864"/>
        </w:tabs>
        <w:jc w:val="both"/>
        <w:rPr>
          <w:rFonts w:ascii="Marianne" w:hAnsi="Marianne" w:cs="Arial"/>
        </w:rPr>
      </w:pPr>
    </w:p>
    <w:p>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pPr>
        <w:pStyle w:val="En-tte"/>
        <w:tabs>
          <w:tab w:val="clear" w:pos="4536"/>
          <w:tab w:val="clear" w:pos="9072"/>
          <w:tab w:val="left" w:pos="0"/>
          <w:tab w:val="left" w:pos="2160"/>
        </w:tabs>
        <w:jc w:val="both"/>
        <w:rPr>
          <w:rFonts w:ascii="Marianne" w:hAnsi="Marianne" w:cs="Arial"/>
          <w:i/>
          <w:iCs/>
          <w:sz w:val="18"/>
          <w:szCs w:val="18"/>
        </w:rPr>
      </w:pPr>
    </w:p>
    <w:p>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pPr>
        <w:tabs>
          <w:tab w:val="left" w:pos="864"/>
        </w:tabs>
        <w:jc w:val="both"/>
        <w:rPr>
          <w:rFonts w:ascii="Marianne" w:hAnsi="Marianne" w:cs="Arial"/>
        </w:rPr>
      </w:pPr>
    </w:p>
    <w:p>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pPr>
        <w:rPr>
          <w:rFonts w:ascii="Marianne" w:hAnsi="Marianne" w:cs="Arial"/>
          <w:sz w:val="18"/>
        </w:rPr>
      </w:pPr>
    </w:p>
    <w:p>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pPr>
        <w:ind w:left="284"/>
        <w:rPr>
          <w:rFonts w:ascii="Marianne" w:hAnsi="Marianne" w:cs="Arial"/>
          <w:sz w:val="16"/>
        </w:rPr>
      </w:pPr>
    </w:p>
    <w:p>
      <w:pPr>
        <w:ind w:left="284"/>
        <w:rPr>
          <w:rFonts w:ascii="Marianne" w:hAnsi="Marianne" w:cs="Arial"/>
          <w:sz w:val="16"/>
        </w:rPr>
      </w:pPr>
    </w:p>
    <w:p>
      <w:pPr>
        <w:ind w:left="284"/>
        <w:rPr>
          <w:rFonts w:ascii="Marianne" w:hAnsi="Marianne" w:cs="Arial"/>
          <w:sz w:val="16"/>
        </w:rPr>
      </w:pPr>
    </w:p>
    <w:p>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pPr>
        <w:ind w:left="284"/>
        <w:rPr>
          <w:rFonts w:ascii="Marianne" w:hAnsi="Marianne" w:cs="Arial"/>
        </w:rPr>
      </w:pPr>
    </w:p>
    <w:p>
      <w:pPr>
        <w:ind w:left="284"/>
        <w:rPr>
          <w:rFonts w:ascii="Marianne" w:hAnsi="Marianne" w:cs="Arial"/>
        </w:rPr>
      </w:pPr>
    </w:p>
    <w:p>
      <w:pPr>
        <w:ind w:left="284"/>
        <w:rPr>
          <w:rFonts w:ascii="Marianne" w:hAnsi="Marianne" w:cs="Arial"/>
        </w:rPr>
      </w:pPr>
    </w:p>
    <w:p>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tc>
          <w:tcPr>
            <w:tcW w:w="9852" w:type="dxa"/>
            <w:shd w:val="clear" w:color="auto" w:fill="465F9D"/>
          </w:tcPr>
          <w:p>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pPr>
        <w:pStyle w:val="En-tte"/>
        <w:tabs>
          <w:tab w:val="clear" w:pos="4536"/>
          <w:tab w:val="clear" w:pos="9072"/>
          <w:tab w:val="left" w:pos="0"/>
          <w:tab w:val="left" w:pos="2160"/>
        </w:tabs>
        <w:jc w:val="both"/>
        <w:rPr>
          <w:rFonts w:ascii="Marianne" w:hAnsi="Marianne" w:cs="Arial"/>
          <w:i/>
          <w:iCs/>
          <w:sz w:val="18"/>
          <w:szCs w:val="18"/>
        </w:rPr>
      </w:pPr>
    </w:p>
    <w:p>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pPr>
        <w:pStyle w:val="En-tte"/>
        <w:tabs>
          <w:tab w:val="clear" w:pos="4536"/>
          <w:tab w:val="clear" w:pos="9072"/>
          <w:tab w:val="left" w:pos="0"/>
          <w:tab w:val="left" w:pos="2160"/>
        </w:tabs>
        <w:jc w:val="both"/>
        <w:rPr>
          <w:rFonts w:ascii="Marianne" w:hAnsi="Marianne" w:cs="Arial"/>
          <w:i/>
          <w:iCs/>
          <w:sz w:val="18"/>
          <w:szCs w:val="18"/>
        </w:rPr>
      </w:pPr>
    </w:p>
    <w:p>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pPr>
        <w:pStyle w:val="En-tte"/>
        <w:tabs>
          <w:tab w:val="clear" w:pos="4536"/>
          <w:tab w:val="clear" w:pos="9072"/>
          <w:tab w:val="left" w:pos="864"/>
        </w:tabs>
        <w:rPr>
          <w:rFonts w:ascii="Marianne" w:hAnsi="Marianne" w:cs="Arial"/>
        </w:rPr>
      </w:pPr>
    </w:p>
    <w:p>
      <w:pPr>
        <w:pStyle w:val="En-tte"/>
        <w:tabs>
          <w:tab w:val="clear" w:pos="4536"/>
          <w:tab w:val="clear" w:pos="9072"/>
          <w:tab w:val="left" w:pos="864"/>
        </w:tabs>
        <w:rPr>
          <w:rFonts w:ascii="Marianne" w:hAnsi="Marianne" w:cs="Arial"/>
        </w:rPr>
      </w:pPr>
    </w:p>
    <w:p>
      <w:pPr>
        <w:pStyle w:val="En-tte"/>
        <w:tabs>
          <w:tab w:val="clear" w:pos="4536"/>
          <w:tab w:val="clear" w:pos="9072"/>
          <w:tab w:val="left" w:pos="864"/>
        </w:tabs>
        <w:rPr>
          <w:rFonts w:ascii="Marianne" w:hAnsi="Marianne" w:cs="Arial"/>
        </w:rPr>
      </w:pPr>
    </w:p>
    <w:p>
      <w:pPr>
        <w:pStyle w:val="En-tte"/>
        <w:tabs>
          <w:tab w:val="clear" w:pos="4536"/>
          <w:tab w:val="clear" w:pos="9072"/>
          <w:tab w:val="left" w:pos="864"/>
        </w:tabs>
        <w:rPr>
          <w:rFonts w:ascii="Marianne" w:hAnsi="Marianne" w:cs="Arial"/>
        </w:rPr>
      </w:pPr>
    </w:p>
    <w:p>
      <w:pPr>
        <w:pStyle w:val="En-tte"/>
        <w:tabs>
          <w:tab w:val="clear" w:pos="4536"/>
          <w:tab w:val="clear" w:pos="9072"/>
          <w:tab w:val="left" w:pos="864"/>
        </w:tabs>
        <w:rPr>
          <w:rFonts w:ascii="Marianne" w:hAnsi="Marianne" w:cs="Arial"/>
        </w:rPr>
      </w:pPr>
    </w:p>
    <w:p>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pPr>
        <w:pStyle w:val="En-tte"/>
        <w:tabs>
          <w:tab w:val="clear" w:pos="4536"/>
          <w:tab w:val="clear" w:pos="9072"/>
          <w:tab w:val="left" w:pos="864"/>
        </w:tabs>
        <w:rPr>
          <w:rFonts w:ascii="Marianne" w:hAnsi="Marianne" w:cs="Arial"/>
        </w:rPr>
      </w:pPr>
    </w:p>
    <w:p>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pPr>
        <w:pStyle w:val="En-tte"/>
        <w:tabs>
          <w:tab w:val="left" w:pos="864"/>
        </w:tabs>
        <w:rPr>
          <w:rFonts w:ascii="Marianne" w:hAnsi="Marianne" w:cs="Arial"/>
        </w:rPr>
      </w:pPr>
    </w:p>
    <w:p>
      <w:pPr>
        <w:ind w:left="284"/>
        <w:rPr>
          <w:rFonts w:ascii="Marianne" w:hAnsi="Marianne" w:cs="Arial"/>
          <w:sz w:val="16"/>
        </w:rPr>
      </w:pPr>
      <w:r>
        <w:rPr>
          <w:rFonts w:ascii="Marianne" w:hAnsi="Marianne" w:cs="Arial"/>
          <w:sz w:val="16"/>
        </w:rPr>
        <w:t>- Adresse internet :</w:t>
      </w:r>
    </w:p>
    <w:p>
      <w:pPr>
        <w:pStyle w:val="En-tte"/>
        <w:tabs>
          <w:tab w:val="left" w:pos="864"/>
        </w:tabs>
        <w:rPr>
          <w:rFonts w:ascii="Marianne" w:hAnsi="Marianne" w:cs="Arial"/>
        </w:rPr>
      </w:pPr>
    </w:p>
    <w:p>
      <w:pPr>
        <w:pStyle w:val="En-tte"/>
        <w:tabs>
          <w:tab w:val="left" w:pos="864"/>
        </w:tabs>
        <w:rPr>
          <w:rFonts w:ascii="Marianne" w:hAnsi="Marianne" w:cs="Arial"/>
        </w:rPr>
      </w:pPr>
    </w:p>
    <w:p>
      <w:pPr>
        <w:ind w:left="284"/>
        <w:rPr>
          <w:rFonts w:ascii="Marianne" w:hAnsi="Marianne" w:cs="Arial"/>
          <w:sz w:val="16"/>
        </w:rPr>
      </w:pPr>
      <w:r>
        <w:rPr>
          <w:rFonts w:ascii="Marianne" w:hAnsi="Marianne" w:cs="Arial"/>
          <w:sz w:val="16"/>
        </w:rPr>
        <w:t>- Renseignements nécessaires pour y accéder :</w:t>
      </w:r>
    </w:p>
    <w:p>
      <w:pPr>
        <w:ind w:left="284"/>
        <w:rPr>
          <w:rFonts w:ascii="Marianne" w:hAnsi="Marianne" w:cs="Arial"/>
          <w:sz w:val="16"/>
        </w:rPr>
      </w:pPr>
    </w:p>
    <w:p>
      <w:pPr>
        <w:ind w:left="284"/>
      </w:pPr>
    </w:p>
    <w:p>
      <w:pPr>
        <w:ind w:left="284"/>
      </w:pPr>
    </w:p>
    <w:p>
      <w:pPr>
        <w:ind w:left="284"/>
      </w:pPr>
    </w:p>
    <w:p>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trPr>
          <w:trHeight w:val="712"/>
        </w:trPr>
        <w:tc>
          <w:tcPr>
            <w:tcW w:w="9710" w:type="dxa"/>
            <w:shd w:val="clear" w:color="auto" w:fill="465F9D"/>
          </w:tcPr>
          <w:p>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pPr>
        <w:tabs>
          <w:tab w:val="left" w:pos="576"/>
        </w:tabs>
        <w:rPr>
          <w:rFonts w:ascii="Marianne" w:hAnsi="Marianne" w:cs="Arial"/>
          <w:iCs/>
        </w:rPr>
      </w:pPr>
    </w:p>
    <w:p>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pPr>
        <w:jc w:val="both"/>
        <w:rPr>
          <w:rFonts w:ascii="Marianne" w:hAnsi="Marianne" w:cs="Arial"/>
          <w:i/>
          <w:iCs/>
          <w:sz w:val="18"/>
          <w:szCs w:val="18"/>
        </w:rPr>
      </w:pPr>
      <w:r>
        <w:rPr>
          <w:rFonts w:ascii="Marianne" w:hAnsi="Marianne" w:cs="Arial"/>
          <w:i/>
          <w:iCs/>
          <w:sz w:val="18"/>
          <w:szCs w:val="18"/>
        </w:rPr>
        <w:t>(Adapter le tableau autant que nécessaire)</w:t>
      </w:r>
    </w:p>
    <w:p>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trPr>
          <w:trHeight w:val="1200"/>
        </w:trPr>
        <w:tc>
          <w:tcPr>
            <w:tcW w:w="832" w:type="dxa"/>
            <w:tcBorders>
              <w:top w:val="single" w:sz="4" w:space="0" w:color="000000"/>
              <w:left w:val="single" w:sz="4" w:space="0" w:color="000000"/>
              <w:bottom w:val="single" w:sz="4" w:space="0" w:color="000000"/>
            </w:tcBorders>
            <w:vAlign w:val="center"/>
          </w:tcPr>
          <w:p>
            <w:pPr>
              <w:jc w:val="center"/>
              <w:rPr>
                <w:rFonts w:ascii="Marianne" w:hAnsi="Marianne" w:cs="Arial"/>
                <w:b/>
              </w:rPr>
            </w:pPr>
            <w:r>
              <w:rPr>
                <w:rFonts w:ascii="Marianne" w:hAnsi="Marianne" w:cs="Arial"/>
                <w:b/>
              </w:rPr>
              <w:t>N°</w:t>
            </w:r>
          </w:p>
          <w:p>
            <w:pPr>
              <w:jc w:val="center"/>
              <w:rPr>
                <w:rFonts w:ascii="Marianne" w:hAnsi="Marianne" w:cs="Arial"/>
                <w:b/>
              </w:rPr>
            </w:pPr>
            <w:proofErr w:type="gramStart"/>
            <w:r>
              <w:rPr>
                <w:rFonts w:ascii="Marianne" w:hAnsi="Marianne" w:cs="Arial"/>
                <w:b/>
              </w:rPr>
              <w:t>du</w:t>
            </w:r>
            <w:proofErr w:type="gramEnd"/>
          </w:p>
          <w:p>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trPr>
          <w:trHeight w:val="1021"/>
        </w:trPr>
        <w:tc>
          <w:tcPr>
            <w:tcW w:w="832" w:type="dxa"/>
            <w:tcBorders>
              <w:top w:val="single" w:sz="4" w:space="0" w:color="000000"/>
              <w:left w:val="single" w:sz="4" w:space="0" w:color="000000"/>
            </w:tcBorders>
            <w:shd w:val="clear" w:color="auto" w:fill="B4C6E7"/>
          </w:tcPr>
          <w:p>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pPr>
              <w:snapToGrid w:val="0"/>
              <w:jc w:val="both"/>
              <w:rPr>
                <w:rFonts w:ascii="Marianne" w:hAnsi="Marianne" w:cs="Arial"/>
              </w:rPr>
            </w:pPr>
          </w:p>
        </w:tc>
      </w:tr>
      <w:tr>
        <w:trPr>
          <w:trHeight w:val="1021"/>
        </w:trPr>
        <w:tc>
          <w:tcPr>
            <w:tcW w:w="832" w:type="dxa"/>
            <w:tcBorders>
              <w:left w:val="single" w:sz="4" w:space="0" w:color="000000"/>
            </w:tcBorders>
          </w:tcPr>
          <w:p>
            <w:pPr>
              <w:snapToGrid w:val="0"/>
              <w:jc w:val="both"/>
              <w:rPr>
                <w:rFonts w:ascii="Marianne" w:hAnsi="Marianne" w:cs="Arial"/>
              </w:rPr>
            </w:pPr>
          </w:p>
        </w:tc>
        <w:tc>
          <w:tcPr>
            <w:tcW w:w="4394" w:type="dxa"/>
            <w:tcBorders>
              <w:left w:val="single" w:sz="4" w:space="0" w:color="000000"/>
            </w:tcBorders>
            <w:shd w:val="clear" w:color="auto" w:fill="auto"/>
          </w:tcPr>
          <w:p>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pPr>
              <w:snapToGrid w:val="0"/>
              <w:jc w:val="both"/>
              <w:rPr>
                <w:rFonts w:ascii="Marianne" w:hAnsi="Marianne" w:cs="Arial"/>
              </w:rPr>
            </w:pPr>
          </w:p>
        </w:tc>
      </w:tr>
      <w:tr>
        <w:trPr>
          <w:trHeight w:val="1021"/>
        </w:trPr>
        <w:tc>
          <w:tcPr>
            <w:tcW w:w="832" w:type="dxa"/>
            <w:tcBorders>
              <w:left w:val="single" w:sz="4" w:space="0" w:color="000000"/>
            </w:tcBorders>
            <w:shd w:val="clear" w:color="auto" w:fill="B4C6E7"/>
          </w:tcPr>
          <w:p>
            <w:pPr>
              <w:snapToGrid w:val="0"/>
              <w:jc w:val="both"/>
              <w:rPr>
                <w:rFonts w:ascii="Marianne" w:hAnsi="Marianne" w:cs="Arial"/>
              </w:rPr>
            </w:pPr>
          </w:p>
        </w:tc>
        <w:tc>
          <w:tcPr>
            <w:tcW w:w="4394" w:type="dxa"/>
            <w:tcBorders>
              <w:left w:val="single" w:sz="4" w:space="0" w:color="000000"/>
            </w:tcBorders>
            <w:shd w:val="clear" w:color="auto" w:fill="B4C6E7"/>
          </w:tcPr>
          <w:p>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pPr>
              <w:snapToGrid w:val="0"/>
              <w:jc w:val="both"/>
              <w:rPr>
                <w:rFonts w:ascii="Marianne" w:hAnsi="Marianne" w:cs="Arial"/>
              </w:rPr>
            </w:pPr>
          </w:p>
        </w:tc>
      </w:tr>
      <w:tr>
        <w:trPr>
          <w:trHeight w:val="1021"/>
        </w:trPr>
        <w:tc>
          <w:tcPr>
            <w:tcW w:w="832" w:type="dxa"/>
            <w:tcBorders>
              <w:left w:val="single" w:sz="4" w:space="0" w:color="000000"/>
            </w:tcBorders>
          </w:tcPr>
          <w:p>
            <w:pPr>
              <w:snapToGrid w:val="0"/>
              <w:jc w:val="both"/>
              <w:rPr>
                <w:rFonts w:ascii="Marianne" w:hAnsi="Marianne" w:cs="Arial"/>
              </w:rPr>
            </w:pPr>
          </w:p>
        </w:tc>
        <w:tc>
          <w:tcPr>
            <w:tcW w:w="4394" w:type="dxa"/>
            <w:tcBorders>
              <w:left w:val="single" w:sz="4" w:space="0" w:color="000000"/>
            </w:tcBorders>
            <w:shd w:val="clear" w:color="auto" w:fill="auto"/>
          </w:tcPr>
          <w:p>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pPr>
              <w:snapToGrid w:val="0"/>
              <w:jc w:val="both"/>
              <w:rPr>
                <w:rFonts w:ascii="Marianne" w:hAnsi="Marianne" w:cs="Arial"/>
              </w:rPr>
            </w:pPr>
          </w:p>
        </w:tc>
      </w:tr>
      <w:tr>
        <w:trPr>
          <w:trHeight w:val="1021"/>
        </w:trPr>
        <w:tc>
          <w:tcPr>
            <w:tcW w:w="832" w:type="dxa"/>
            <w:tcBorders>
              <w:left w:val="single" w:sz="4" w:space="0" w:color="000000"/>
            </w:tcBorders>
            <w:shd w:val="clear" w:color="auto" w:fill="B4C6E7"/>
          </w:tcPr>
          <w:p>
            <w:pPr>
              <w:snapToGrid w:val="0"/>
              <w:jc w:val="both"/>
              <w:rPr>
                <w:rFonts w:ascii="Marianne" w:hAnsi="Marianne" w:cs="Arial"/>
              </w:rPr>
            </w:pPr>
          </w:p>
        </w:tc>
        <w:tc>
          <w:tcPr>
            <w:tcW w:w="4394" w:type="dxa"/>
            <w:tcBorders>
              <w:left w:val="single" w:sz="4" w:space="0" w:color="000000"/>
            </w:tcBorders>
            <w:shd w:val="clear" w:color="auto" w:fill="B4C6E7"/>
          </w:tcPr>
          <w:p>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pPr>
              <w:snapToGrid w:val="0"/>
              <w:jc w:val="both"/>
              <w:rPr>
                <w:rFonts w:ascii="Marianne" w:hAnsi="Marianne" w:cs="Arial"/>
              </w:rPr>
            </w:pPr>
          </w:p>
        </w:tc>
      </w:tr>
      <w:tr>
        <w:trPr>
          <w:trHeight w:val="1021"/>
        </w:trPr>
        <w:tc>
          <w:tcPr>
            <w:tcW w:w="832" w:type="dxa"/>
            <w:tcBorders>
              <w:left w:val="single" w:sz="4" w:space="0" w:color="000000"/>
            </w:tcBorders>
          </w:tcPr>
          <w:p>
            <w:pPr>
              <w:snapToGrid w:val="0"/>
              <w:jc w:val="both"/>
              <w:rPr>
                <w:rFonts w:ascii="Marianne" w:hAnsi="Marianne" w:cs="Arial"/>
              </w:rPr>
            </w:pPr>
          </w:p>
        </w:tc>
        <w:tc>
          <w:tcPr>
            <w:tcW w:w="4394" w:type="dxa"/>
            <w:tcBorders>
              <w:left w:val="single" w:sz="4" w:space="0" w:color="000000"/>
            </w:tcBorders>
            <w:shd w:val="clear" w:color="auto" w:fill="auto"/>
          </w:tcPr>
          <w:p>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pPr>
              <w:snapToGrid w:val="0"/>
              <w:jc w:val="both"/>
              <w:rPr>
                <w:rFonts w:ascii="Marianne" w:hAnsi="Marianne" w:cs="Arial"/>
              </w:rPr>
            </w:pPr>
          </w:p>
        </w:tc>
      </w:tr>
      <w:tr>
        <w:trPr>
          <w:trHeight w:val="1021"/>
        </w:trPr>
        <w:tc>
          <w:tcPr>
            <w:tcW w:w="832" w:type="dxa"/>
            <w:tcBorders>
              <w:left w:val="single" w:sz="4" w:space="0" w:color="000000"/>
            </w:tcBorders>
            <w:shd w:val="clear" w:color="auto" w:fill="B4C6E7"/>
          </w:tcPr>
          <w:p>
            <w:pPr>
              <w:snapToGrid w:val="0"/>
              <w:jc w:val="both"/>
              <w:rPr>
                <w:rFonts w:ascii="Marianne" w:hAnsi="Marianne" w:cs="Arial"/>
              </w:rPr>
            </w:pPr>
          </w:p>
        </w:tc>
        <w:tc>
          <w:tcPr>
            <w:tcW w:w="4394" w:type="dxa"/>
            <w:tcBorders>
              <w:left w:val="single" w:sz="4" w:space="0" w:color="000000"/>
            </w:tcBorders>
            <w:shd w:val="clear" w:color="auto" w:fill="B4C6E7"/>
          </w:tcPr>
          <w:p>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pPr>
              <w:snapToGrid w:val="0"/>
              <w:jc w:val="both"/>
              <w:rPr>
                <w:rFonts w:ascii="Marianne" w:hAnsi="Marianne" w:cs="Arial"/>
              </w:rPr>
            </w:pPr>
          </w:p>
        </w:tc>
      </w:tr>
      <w:tr>
        <w:trPr>
          <w:trHeight w:val="1021"/>
        </w:trPr>
        <w:tc>
          <w:tcPr>
            <w:tcW w:w="832" w:type="dxa"/>
            <w:tcBorders>
              <w:left w:val="single" w:sz="4" w:space="0" w:color="000000"/>
            </w:tcBorders>
          </w:tcPr>
          <w:p>
            <w:pPr>
              <w:snapToGrid w:val="0"/>
              <w:jc w:val="both"/>
              <w:rPr>
                <w:rFonts w:ascii="Marianne" w:hAnsi="Marianne" w:cs="Arial"/>
              </w:rPr>
            </w:pPr>
          </w:p>
        </w:tc>
        <w:tc>
          <w:tcPr>
            <w:tcW w:w="4394" w:type="dxa"/>
            <w:tcBorders>
              <w:left w:val="single" w:sz="4" w:space="0" w:color="000000"/>
            </w:tcBorders>
            <w:shd w:val="clear" w:color="auto" w:fill="auto"/>
          </w:tcPr>
          <w:p>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pPr>
              <w:snapToGrid w:val="0"/>
              <w:jc w:val="both"/>
              <w:rPr>
                <w:rFonts w:ascii="Marianne" w:hAnsi="Marianne" w:cs="Arial"/>
              </w:rPr>
            </w:pPr>
          </w:p>
        </w:tc>
      </w:tr>
      <w:tr>
        <w:trPr>
          <w:trHeight w:val="1021"/>
        </w:trPr>
        <w:tc>
          <w:tcPr>
            <w:tcW w:w="832" w:type="dxa"/>
            <w:tcBorders>
              <w:left w:val="single" w:sz="4" w:space="0" w:color="000000"/>
              <w:bottom w:val="single" w:sz="4" w:space="0" w:color="000000"/>
            </w:tcBorders>
            <w:shd w:val="clear" w:color="auto" w:fill="B4C6E7"/>
          </w:tcPr>
          <w:p>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pPr>
              <w:snapToGrid w:val="0"/>
              <w:jc w:val="both"/>
              <w:rPr>
                <w:rFonts w:ascii="Marianne" w:hAnsi="Marianne" w:cs="Arial"/>
              </w:rPr>
            </w:pPr>
          </w:p>
        </w:tc>
      </w:tr>
    </w:tbl>
    <w:p>
      <w:pPr>
        <w:pStyle w:val="En-tte"/>
        <w:tabs>
          <w:tab w:val="clear" w:pos="4536"/>
          <w:tab w:val="clear" w:pos="9072"/>
          <w:tab w:val="left" w:pos="864"/>
        </w:tabs>
        <w:rPr>
          <w:rFonts w:ascii="Marianne" w:hAnsi="Marianne" w:cs="Arial"/>
          <w:sz w:val="18"/>
          <w:szCs w:val="18"/>
        </w:rPr>
      </w:pPr>
    </w:p>
    <w:p>
      <w:pPr>
        <w:pStyle w:val="En-tte"/>
        <w:tabs>
          <w:tab w:val="clear" w:pos="4536"/>
          <w:tab w:val="clear" w:pos="9072"/>
          <w:tab w:val="left" w:pos="864"/>
        </w:tabs>
        <w:rPr>
          <w:rFonts w:ascii="Marianne" w:hAnsi="Marianne" w:cs="Arial"/>
          <w:sz w:val="18"/>
          <w:szCs w:val="18"/>
        </w:rPr>
      </w:pPr>
    </w:p>
    <w:p>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trPr>
          <w:trHeight w:val="407"/>
        </w:trPr>
        <w:tc>
          <w:tcPr>
            <w:tcW w:w="9852" w:type="dxa"/>
            <w:shd w:val="clear" w:color="auto" w:fill="465F9D"/>
          </w:tcPr>
          <w:p>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pPr>
        <w:tabs>
          <w:tab w:val="left" w:pos="426"/>
        </w:tabs>
        <w:jc w:val="both"/>
        <w:rPr>
          <w:rFonts w:ascii="Marianne" w:hAnsi="Marianne" w:cs="Arial"/>
          <w:spacing w:val="-10"/>
        </w:rPr>
      </w:pPr>
    </w:p>
    <w:p>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pPr>
        <w:tabs>
          <w:tab w:val="left" w:pos="426"/>
        </w:tabs>
        <w:jc w:val="both"/>
        <w:rPr>
          <w:rFonts w:ascii="Marianne" w:hAnsi="Marianne" w:cs="Arial"/>
          <w:spacing w:val="-10"/>
        </w:rPr>
      </w:pPr>
    </w:p>
    <w:p>
      <w:pPr>
        <w:tabs>
          <w:tab w:val="left" w:pos="426"/>
        </w:tabs>
        <w:jc w:val="both"/>
        <w:rPr>
          <w:rFonts w:ascii="Marianne" w:hAnsi="Marianne" w:cs="Arial"/>
          <w:spacing w:val="-10"/>
        </w:rPr>
      </w:pPr>
    </w:p>
    <w:p>
      <w:pPr>
        <w:tabs>
          <w:tab w:val="left" w:pos="426"/>
        </w:tabs>
        <w:jc w:val="both"/>
        <w:rPr>
          <w:rFonts w:ascii="Marianne" w:hAnsi="Marianne" w:cs="Arial"/>
          <w:spacing w:val="-10"/>
        </w:rPr>
      </w:pPr>
    </w:p>
    <w:p>
      <w:pPr>
        <w:tabs>
          <w:tab w:val="left" w:pos="426"/>
        </w:tabs>
        <w:jc w:val="both"/>
        <w:rPr>
          <w:rFonts w:ascii="Marianne" w:hAnsi="Marianne" w:cs="Arial"/>
          <w:spacing w:val="-10"/>
        </w:rPr>
      </w:pPr>
    </w:p>
    <w:p>
      <w:pPr>
        <w:tabs>
          <w:tab w:val="left" w:pos="426"/>
        </w:tabs>
        <w:jc w:val="both"/>
        <w:rPr>
          <w:rFonts w:ascii="Marianne" w:hAnsi="Marianne" w:cs="Arial"/>
          <w:spacing w:val="-10"/>
        </w:rPr>
      </w:pPr>
    </w:p>
    <w:p>
      <w:pPr>
        <w:tabs>
          <w:tab w:val="left" w:pos="426"/>
        </w:tabs>
        <w:jc w:val="both"/>
        <w:rPr>
          <w:rFonts w:ascii="Marianne" w:hAnsi="Marianne" w:cs="Arial"/>
          <w:spacing w:val="-10"/>
        </w:rPr>
      </w:pPr>
    </w:p>
    <w:p>
      <w:pPr>
        <w:tabs>
          <w:tab w:val="left" w:pos="426"/>
        </w:tabs>
        <w:jc w:val="both"/>
        <w:rPr>
          <w:rFonts w:ascii="Marianne" w:hAnsi="Marianne" w:cs="Arial"/>
          <w:spacing w:val="-10"/>
        </w:rPr>
      </w:pPr>
    </w:p>
    <w:p>
      <w:pPr>
        <w:tabs>
          <w:tab w:val="left" w:pos="426"/>
        </w:tabs>
        <w:jc w:val="both"/>
        <w:rPr>
          <w:rFonts w:ascii="Marianne" w:hAnsi="Marianne" w:cs="Arial"/>
          <w:spacing w:val="-10"/>
        </w:rPr>
      </w:pPr>
    </w:p>
    <w:p>
      <w:pPr>
        <w:tabs>
          <w:tab w:val="left" w:pos="426"/>
        </w:tabs>
        <w:jc w:val="both"/>
        <w:rPr>
          <w:rFonts w:ascii="Marianne" w:hAnsi="Marianne" w:cs="Arial"/>
          <w:spacing w:val="-10"/>
        </w:rPr>
      </w:pPr>
    </w:p>
    <w:p>
      <w:pPr>
        <w:tabs>
          <w:tab w:val="left" w:pos="426"/>
        </w:tabs>
        <w:jc w:val="both"/>
        <w:rPr>
          <w:rFonts w:ascii="Marianne" w:hAnsi="Marianne" w:cs="Arial"/>
          <w:spacing w:val="-10"/>
        </w:rPr>
      </w:pPr>
    </w:p>
    <w:p>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pPr>
        <w:tabs>
          <w:tab w:val="left" w:pos="426"/>
        </w:tabs>
        <w:jc w:val="both"/>
        <w:rPr>
          <w:rFonts w:ascii="Marianne" w:hAnsi="Marianne" w:cs="Arial"/>
          <w:spacing w:val="-10"/>
          <w:sz w:val="22"/>
          <w:szCs w:val="22"/>
        </w:rPr>
      </w:pPr>
    </w:p>
    <w:p>
      <w:pPr>
        <w:tabs>
          <w:tab w:val="left" w:pos="426"/>
        </w:tabs>
        <w:jc w:val="both"/>
        <w:rPr>
          <w:rFonts w:ascii="Marianne" w:hAnsi="Marianne" w:cs="Arial"/>
          <w:spacing w:val="-10"/>
          <w:sz w:val="22"/>
          <w:szCs w:val="22"/>
        </w:rPr>
      </w:pPr>
    </w:p>
    <w:p>
      <w:pPr>
        <w:tabs>
          <w:tab w:val="left" w:pos="426"/>
        </w:tabs>
        <w:jc w:val="both"/>
        <w:rPr>
          <w:rFonts w:ascii="Marianne" w:hAnsi="Marianne" w:cs="Arial"/>
          <w:spacing w:val="-10"/>
          <w:sz w:val="22"/>
          <w:szCs w:val="22"/>
        </w:rPr>
      </w:pPr>
    </w:p>
    <w:p>
      <w:pPr>
        <w:tabs>
          <w:tab w:val="left" w:pos="426"/>
        </w:tabs>
        <w:jc w:val="both"/>
        <w:rPr>
          <w:rFonts w:ascii="Marianne" w:hAnsi="Marianne" w:cs="Arial"/>
          <w:spacing w:val="-10"/>
          <w:sz w:val="22"/>
          <w:szCs w:val="22"/>
        </w:rPr>
      </w:pPr>
    </w:p>
    <w:p>
      <w:pPr>
        <w:tabs>
          <w:tab w:val="left" w:pos="426"/>
        </w:tabs>
        <w:jc w:val="both"/>
        <w:rPr>
          <w:rFonts w:ascii="Marianne" w:hAnsi="Marianne" w:cs="Arial"/>
          <w:spacing w:val="-10"/>
          <w:sz w:val="22"/>
          <w:szCs w:val="22"/>
        </w:rPr>
      </w:pPr>
    </w:p>
    <w:p>
      <w:pPr>
        <w:tabs>
          <w:tab w:val="left" w:pos="426"/>
        </w:tabs>
        <w:jc w:val="both"/>
        <w:rPr>
          <w:rFonts w:ascii="Marianne" w:hAnsi="Marianne" w:cs="Arial"/>
          <w:spacing w:val="-10"/>
          <w:sz w:val="22"/>
          <w:szCs w:val="22"/>
        </w:rPr>
      </w:pPr>
    </w:p>
    <w:p>
      <w:pPr>
        <w:tabs>
          <w:tab w:val="left" w:pos="426"/>
        </w:tabs>
        <w:jc w:val="both"/>
        <w:rPr>
          <w:rFonts w:ascii="Marianne" w:hAnsi="Marianne" w:cs="Arial"/>
          <w:spacing w:val="-10"/>
          <w:sz w:val="22"/>
          <w:szCs w:val="22"/>
        </w:rPr>
      </w:pPr>
    </w:p>
    <w:p>
      <w:pPr>
        <w:tabs>
          <w:tab w:val="left" w:pos="426"/>
        </w:tabs>
        <w:jc w:val="both"/>
        <w:rPr>
          <w:rFonts w:ascii="Marianne" w:hAnsi="Marianne" w:cs="Arial"/>
          <w:spacing w:val="-10"/>
          <w:sz w:val="22"/>
          <w:szCs w:val="22"/>
        </w:rPr>
      </w:pPr>
    </w:p>
    <w:p>
      <w:pPr>
        <w:tabs>
          <w:tab w:val="left" w:pos="426"/>
        </w:tabs>
        <w:jc w:val="both"/>
        <w:rPr>
          <w:rFonts w:ascii="Marianne" w:hAnsi="Marianne" w:cs="Arial"/>
          <w:spacing w:val="-10"/>
          <w:sz w:val="22"/>
          <w:szCs w:val="22"/>
        </w:rPr>
      </w:pPr>
    </w:p>
    <w:p>
      <w:pPr>
        <w:tabs>
          <w:tab w:val="left" w:pos="426"/>
        </w:tabs>
        <w:jc w:val="both"/>
        <w:rPr>
          <w:rFonts w:ascii="Marianne" w:hAnsi="Marianne" w:cs="Arial"/>
          <w:spacing w:val="-10"/>
          <w:sz w:val="22"/>
          <w:szCs w:val="22"/>
        </w:rPr>
      </w:pPr>
    </w:p>
    <w:p>
      <w:pPr>
        <w:tabs>
          <w:tab w:val="left" w:pos="426"/>
        </w:tabs>
        <w:jc w:val="both"/>
        <w:rPr>
          <w:rFonts w:ascii="Marianne" w:hAnsi="Marianne" w:cs="Arial"/>
          <w:spacing w:val="-10"/>
          <w:sz w:val="22"/>
          <w:szCs w:val="22"/>
        </w:rPr>
      </w:pPr>
    </w:p>
    <w:p>
      <w:pPr>
        <w:tabs>
          <w:tab w:val="left" w:pos="426"/>
        </w:tabs>
        <w:jc w:val="both"/>
        <w:rPr>
          <w:rFonts w:ascii="Marianne" w:hAnsi="Marianne" w:cs="Arial"/>
          <w:spacing w:val="-10"/>
          <w:sz w:val="22"/>
          <w:szCs w:val="22"/>
        </w:rPr>
      </w:pPr>
    </w:p>
    <w:p>
      <w:pPr>
        <w:tabs>
          <w:tab w:val="left" w:pos="426"/>
        </w:tabs>
        <w:jc w:val="both"/>
        <w:rPr>
          <w:rFonts w:ascii="Marianne" w:hAnsi="Marianne" w:cs="Arial"/>
          <w:spacing w:val="-10"/>
          <w:sz w:val="22"/>
          <w:szCs w:val="22"/>
        </w:rPr>
      </w:pPr>
    </w:p>
    <w:p>
      <w:pPr>
        <w:tabs>
          <w:tab w:val="left" w:pos="426"/>
        </w:tabs>
        <w:jc w:val="both"/>
        <w:rPr>
          <w:rFonts w:ascii="Marianne" w:hAnsi="Marianne" w:cs="Arial"/>
          <w:spacing w:val="-10"/>
          <w:sz w:val="22"/>
          <w:szCs w:val="22"/>
        </w:rPr>
      </w:pPr>
    </w:p>
    <w:p>
      <w:pPr>
        <w:tabs>
          <w:tab w:val="left" w:pos="426"/>
        </w:tabs>
        <w:jc w:val="both"/>
        <w:rPr>
          <w:rFonts w:ascii="Marianne" w:hAnsi="Marianne" w:cs="Arial"/>
          <w:spacing w:val="-10"/>
          <w:sz w:val="22"/>
          <w:szCs w:val="22"/>
        </w:rPr>
      </w:pPr>
    </w:p>
    <w:p>
      <w:pPr>
        <w:tabs>
          <w:tab w:val="left" w:pos="426"/>
        </w:tabs>
        <w:jc w:val="both"/>
        <w:rPr>
          <w:rFonts w:ascii="Marianne" w:hAnsi="Marianne" w:cs="Arial"/>
          <w:spacing w:val="-10"/>
          <w:sz w:val="22"/>
          <w:szCs w:val="22"/>
        </w:rPr>
      </w:pPr>
    </w:p>
    <w:p>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trPr>
        <w:tblHeader/>
      </w:trPr>
      <w:tc>
        <w:tcPr>
          <w:tcW w:w="3513" w:type="dxa"/>
          <w:shd w:val="clear" w:color="auto" w:fill="66CCFF"/>
        </w:tcPr>
        <w:p>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pPr>
            <w:shd w:val="clear" w:color="auto" w:fill="66CCFF"/>
            <w:snapToGrid w:val="0"/>
            <w:jc w:val="center"/>
            <w:rPr>
              <w:rFonts w:ascii="Marianne" w:hAnsi="Marianne" w:cs="Arial"/>
              <w:b/>
              <w:bCs/>
            </w:rPr>
          </w:pPr>
          <w:r>
            <w:rPr>
              <w:rFonts w:ascii="Marianne" w:hAnsi="Marianne" w:cs="Arial"/>
              <w:b/>
              <w:i/>
              <w:iCs/>
            </w:rPr>
            <w:t>(référence de la consultation)</w:t>
          </w:r>
        </w:p>
      </w:tc>
      <w:tc>
        <w:tcPr>
          <w:tcW w:w="900" w:type="dxa"/>
          <w:shd w:val="clear" w:color="auto" w:fill="66CCFF"/>
        </w:tcPr>
        <w:p>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8</w:t>
          </w:r>
          <w:r>
            <w:rPr>
              <w:rStyle w:val="Numrodepage"/>
              <w:rFonts w:ascii="Marianne" w:hAnsi="Marianne" w:cs="Arial"/>
              <w:b/>
            </w:rPr>
            <w:fldChar w:fldCharType="end"/>
          </w:r>
        </w:p>
      </w:tc>
    </w:tr>
  </w:tbl>
  <w:p>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 w:id="1">
    <w:p>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lvlOverride w:ilvl="0"/>
    <w:lvlOverride w:ilvl="1"/>
    <w:lvlOverride w:ilvl="2"/>
    <w:lvlOverride w:ilvl="3"/>
    <w:lvlOverride w:ilvl="4"/>
    <w:lvlOverride w:ilvl="5"/>
    <w:lvlOverride w:ilvl="6"/>
    <w:lvlOverride w:ilvl="7"/>
    <w:lvlOverride w:ilvl="8"/>
  </w:num>
  <w:num w:numId="10">
    <w:abstractNumId w:val="3"/>
    <w:lvlOverride w:ilvl="0"/>
    <w:lvlOverride w:ilvl="1"/>
    <w:lvlOverride w:ilvl="2"/>
    <w:lvlOverride w:ilvl="3"/>
    <w:lvlOverride w:ilvl="4"/>
    <w:lvlOverride w:ilvl="5"/>
    <w:lvlOverride w:ilvl="6"/>
    <w:lvlOverride w:ilvl="7"/>
    <w:lvlOverride w:ilvl="8"/>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4D14BA00-BADD-48D1-9F3E-E24AE57E9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BB40C-93F6-41B4-894B-E516EEFFA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3626</Words>
  <Characters>19947</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23526</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Isabelle FUMEY-JEANJEAN</cp:lastModifiedBy>
  <cp:revision>3</cp:revision>
  <cp:lastPrinted>2023-09-26T08:15:00Z</cp:lastPrinted>
  <dcterms:created xsi:type="dcterms:W3CDTF">2023-12-12T08:23:00Z</dcterms:created>
  <dcterms:modified xsi:type="dcterms:W3CDTF">2023-12-12T08:31:00Z</dcterms:modified>
</cp:coreProperties>
</file>